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7C2" w:rsidRPr="009910B5" w:rsidRDefault="00B95B92" w:rsidP="009910B5">
      <w:pPr>
        <w:shd w:val="clear" w:color="auto" w:fill="FF0000"/>
        <w:jc w:val="center"/>
        <w:rPr>
          <w:b/>
          <w:caps/>
          <w:color w:val="FFFFFF" w:themeColor="background1"/>
          <w:sz w:val="28"/>
          <w:szCs w:val="28"/>
        </w:rPr>
      </w:pPr>
      <w:r w:rsidRPr="009910B5">
        <w:rPr>
          <w:rFonts w:cs="Arial"/>
          <w:b/>
          <w:bCs/>
          <w:caps/>
          <w:color w:val="FFFFFF" w:themeColor="background1"/>
          <w:sz w:val="28"/>
          <w:szCs w:val="28"/>
        </w:rPr>
        <w:t xml:space="preserve">Fiche </w:t>
      </w:r>
      <w:r w:rsidR="00E00076" w:rsidRPr="009910B5">
        <w:rPr>
          <w:rFonts w:cs="Arial"/>
          <w:b/>
          <w:bCs/>
          <w:caps/>
          <w:color w:val="FFFFFF" w:themeColor="background1"/>
          <w:sz w:val="28"/>
          <w:szCs w:val="28"/>
        </w:rPr>
        <w:t>contact</w:t>
      </w:r>
      <w:r w:rsidR="00815CC0">
        <w:rPr>
          <w:rFonts w:cs="Arial"/>
          <w:b/>
          <w:bCs/>
          <w:caps/>
          <w:color w:val="FFFFFF" w:themeColor="background1"/>
          <w:sz w:val="28"/>
          <w:szCs w:val="28"/>
        </w:rPr>
        <w:t xml:space="preserve"> </w:t>
      </w:r>
    </w:p>
    <w:p w:rsidR="00F657EC" w:rsidRDefault="00F657EC" w:rsidP="00F657EC">
      <w:pPr>
        <w:rPr>
          <w:i/>
          <w:sz w:val="20"/>
        </w:rPr>
      </w:pPr>
    </w:p>
    <w:p w:rsidR="000A6F49" w:rsidRDefault="000A6F49" w:rsidP="000A6F49">
      <w:pPr>
        <w:rPr>
          <w:i/>
          <w:sz w:val="20"/>
        </w:rPr>
      </w:pPr>
      <w:r>
        <w:rPr>
          <w:i/>
          <w:sz w:val="20"/>
        </w:rPr>
        <w:t xml:space="preserve">A compléter lors de la remise de l’offre et à renvoyer en cas de modification à l’adresse suivante : </w:t>
      </w:r>
    </w:p>
    <w:p w:rsidR="00BC17C2" w:rsidRDefault="00F175B6" w:rsidP="00BC17C2">
      <w:pPr>
        <w:rPr>
          <w:i/>
          <w:sz w:val="20"/>
        </w:rPr>
      </w:pPr>
      <w:hyperlink r:id="rId8" w:history="1">
        <w:r w:rsidR="009910B5" w:rsidRPr="0046004B">
          <w:rPr>
            <w:rStyle w:val="Lienhypertexte"/>
            <w:i/>
            <w:sz w:val="20"/>
          </w:rPr>
          <w:t>marches.publics@liste.parisnanterre.fr</w:t>
        </w:r>
      </w:hyperlink>
    </w:p>
    <w:p w:rsidR="009910B5" w:rsidRDefault="009910B5" w:rsidP="00BC17C2">
      <w:pPr>
        <w:rPr>
          <w:rFonts w:cs="Arial"/>
          <w:b/>
          <w:bCs/>
          <w:szCs w:val="22"/>
          <w:shd w:val="clear" w:color="auto" w:fill="66CCFF"/>
        </w:rPr>
      </w:pPr>
    </w:p>
    <w:tbl>
      <w:tblPr>
        <w:tblW w:w="9710" w:type="dxa"/>
        <w:shd w:val="clear" w:color="auto" w:fill="FF000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8949E3" w:rsidTr="009910B5">
        <w:tc>
          <w:tcPr>
            <w:tcW w:w="9710" w:type="dxa"/>
            <w:shd w:val="clear" w:color="auto" w:fill="FF0000"/>
          </w:tcPr>
          <w:p w:rsidR="008949E3" w:rsidRDefault="00B95B92" w:rsidP="008949E3"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 w:rsidRPr="009910B5">
              <w:rPr>
                <w:rFonts w:cs="Arial"/>
                <w:b/>
                <w:color w:val="FFFFFF" w:themeColor="background1"/>
                <w:szCs w:val="22"/>
              </w:rPr>
              <w:t>Identité ou raison sociale</w:t>
            </w:r>
          </w:p>
        </w:tc>
      </w:tr>
    </w:tbl>
    <w:p w:rsidR="008949E3" w:rsidRDefault="008949E3" w:rsidP="00BC17C2">
      <w:pPr>
        <w:rPr>
          <w:rFonts w:cs="Arial"/>
          <w:b/>
        </w:rPr>
      </w:pPr>
    </w:p>
    <w:sdt>
      <w:sdtPr>
        <w:rPr>
          <w:rFonts w:cs="Arial"/>
          <w:i/>
          <w:sz w:val="20"/>
        </w:rPr>
        <w:id w:val="-2146649340"/>
        <w:placeholder>
          <w:docPart w:val="237ECC1723DA431DAA5468A0B846E4E9"/>
        </w:placeholder>
      </w:sdtPr>
      <w:sdtEndPr/>
      <w:sdtContent>
        <w:sdt>
          <w:sdtPr>
            <w:rPr>
              <w:rFonts w:cs="Arial"/>
              <w:b/>
              <w:i/>
              <w:sz w:val="20"/>
            </w:rPr>
            <w:id w:val="1120185015"/>
            <w:placeholder>
              <w:docPart w:val="BBDAD4A7A5AA40FD9F9475CDD8F551F4"/>
            </w:placeholder>
          </w:sdtPr>
          <w:sdtEndPr/>
          <w:sdtContent>
            <w:p w:rsidR="00B35320" w:rsidRDefault="00B35320" w:rsidP="00B35320">
              <w:pPr>
                <w:rPr>
                  <w:i/>
                  <w:sz w:val="18"/>
                </w:rPr>
              </w:pPr>
              <w:r>
                <w:rPr>
                  <w:rFonts w:cs="Arial"/>
                  <w:i/>
                  <w:sz w:val="18"/>
                </w:rPr>
                <w:t>(</w:t>
              </w:r>
              <w:r>
                <w:rPr>
                  <w:i/>
                  <w:sz w:val="18"/>
                </w:rPr>
                <w:t>En cas de candidature groupée, un document unique est rempli pour le groupement d’entreprises, en renseignant dans cette rubrique la composition du groupement et en indiquant le mandataire du groupement)</w:t>
              </w:r>
            </w:p>
            <w:p w:rsidR="00B35320" w:rsidRDefault="00B35320" w:rsidP="00B35320">
              <w:pPr>
                <w:rPr>
                  <w:i/>
                  <w:sz w:val="20"/>
                </w:rPr>
              </w:pPr>
            </w:p>
            <w:p w:rsidR="00B35320" w:rsidRDefault="00B35320" w:rsidP="00B35320">
              <w:pPr>
                <w:pStyle w:val="Paragraphedeliste"/>
                <w:rPr>
                  <w:rFonts w:cs="Arial"/>
                  <w:b/>
                  <w:i/>
                  <w:sz w:val="20"/>
                </w:rPr>
              </w:pPr>
              <w:r>
                <w:rPr>
                  <w:rFonts w:cs="Arial"/>
                  <w:b/>
                  <w:i/>
                  <w:sz w:val="20"/>
                </w:rPr>
                <w:t>Nom, prénom</w:t>
              </w:r>
              <w:r>
                <w:rPr>
                  <w:rFonts w:cs="Arial"/>
                  <w:b/>
                  <w:i/>
                  <w:sz w:val="20"/>
                </w:rPr>
                <w:tab/>
              </w:r>
              <w:r>
                <w:rPr>
                  <w:rFonts w:cs="Arial"/>
                  <w:b/>
                  <w:i/>
                  <w:sz w:val="20"/>
                </w:rPr>
                <w:tab/>
              </w:r>
              <w:r>
                <w:rPr>
                  <w:rFonts w:cs="Arial"/>
                  <w:b/>
                  <w:i/>
                  <w:sz w:val="20"/>
                </w:rPr>
                <w:tab/>
              </w:r>
              <w:r>
                <w:rPr>
                  <w:rFonts w:cs="Arial"/>
                  <w:b/>
                  <w:i/>
                  <w:sz w:val="20"/>
                </w:rPr>
                <w:tab/>
              </w:r>
            </w:p>
            <w:p w:rsidR="00B35320" w:rsidRDefault="00B35320" w:rsidP="00B35320">
              <w:pPr>
                <w:pStyle w:val="Paragraphedeliste"/>
                <w:tabs>
                  <w:tab w:val="left" w:pos="426"/>
                  <w:tab w:val="left" w:pos="851"/>
                  <w:tab w:val="left" w:pos="6285"/>
                </w:tabs>
                <w:ind w:left="720"/>
                <w:rPr>
                  <w:sz w:val="20"/>
                </w:rPr>
              </w:pPr>
              <w:r>
                <w:rPr>
                  <w:rFonts w:cs="Arial"/>
                  <w:b/>
                  <w:i/>
                  <w:sz w:val="20"/>
                </w:rPr>
                <w:t>Ou raison sociale</w:t>
              </w:r>
              <w:r>
                <w:rPr>
                  <w:sz w:val="20"/>
                </w:rPr>
                <w:t xml:space="preserve"> </w:t>
              </w:r>
            </w:p>
            <w:p w:rsidR="00B35320" w:rsidRDefault="00B35320" w:rsidP="00B35320">
              <w:pPr>
                <w:pStyle w:val="Paragraphedeliste"/>
                <w:tabs>
                  <w:tab w:val="left" w:pos="426"/>
                  <w:tab w:val="left" w:pos="851"/>
                  <w:tab w:val="left" w:pos="6285"/>
                </w:tabs>
                <w:ind w:left="720"/>
                <w:rPr>
                  <w:sz w:val="20"/>
                </w:rPr>
              </w:pPr>
            </w:p>
            <w:p w:rsidR="00B35320" w:rsidRDefault="00B35320" w:rsidP="00B35320">
              <w:pPr>
                <w:pStyle w:val="Paragraphedeliste"/>
                <w:tabs>
                  <w:tab w:val="left" w:pos="426"/>
                  <w:tab w:val="left" w:pos="851"/>
                  <w:tab w:val="left" w:pos="6285"/>
                </w:tabs>
                <w:ind w:left="720"/>
                <w:rPr>
                  <w:rFonts w:cs="Arial"/>
                  <w:i/>
                  <w:sz w:val="20"/>
                </w:rPr>
              </w:pPr>
              <w:r>
                <w:rPr>
                  <w:sz w:val="20"/>
                </w:rPr>
                <w:t>N° de SIRET :</w:t>
              </w:r>
              <w:r>
                <w:rPr>
                  <w:sz w:val="20"/>
                </w:rPr>
                <w:tab/>
              </w:r>
            </w:p>
            <w:p w:rsidR="00B35320" w:rsidRDefault="00B35320" w:rsidP="00B35320">
              <w:pPr>
                <w:pStyle w:val="En-tte"/>
                <w:tabs>
                  <w:tab w:val="clear" w:pos="4536"/>
                  <w:tab w:val="left" w:pos="709"/>
                  <w:tab w:val="center" w:pos="4819"/>
                </w:tabs>
                <w:rPr>
                  <w:rFonts w:cs="Arial"/>
                  <w:i/>
                  <w:sz w:val="20"/>
                </w:rPr>
              </w:pPr>
              <w:r>
                <w:rPr>
                  <w:rFonts w:cs="Arial"/>
                  <w:sz w:val="20"/>
                </w:rPr>
                <w:tab/>
              </w:r>
              <w:r>
                <w:rPr>
                  <w:sz w:val="20"/>
                </w:rPr>
                <w:t>N° de TVA intracommunautaire</w:t>
              </w:r>
              <w:r>
                <w:rPr>
                  <w:rFonts w:cs="Arial"/>
                  <w:b/>
                  <w:sz w:val="20"/>
                </w:rPr>
                <w:t xml:space="preserve"> : </w:t>
              </w:r>
            </w:p>
            <w:p w:rsidR="00B35320" w:rsidRDefault="00B35320" w:rsidP="00B35320">
              <w:pPr>
                <w:tabs>
                  <w:tab w:val="left" w:pos="-142"/>
                </w:tabs>
                <w:rPr>
                  <w:rFonts w:cs="Arial"/>
                  <w:i/>
                  <w:sz w:val="20"/>
                </w:rPr>
              </w:pPr>
              <w:r>
                <w:rPr>
                  <w:rFonts w:cs="Arial"/>
                  <w:b/>
                  <w:sz w:val="20"/>
                </w:rPr>
                <w:tab/>
              </w:r>
              <w:r>
                <w:rPr>
                  <w:sz w:val="20"/>
                </w:rPr>
                <w:t>N° RNE</w:t>
              </w:r>
              <w:r>
                <w:rPr>
                  <w:rFonts w:cs="Arial"/>
                  <w:b/>
                  <w:sz w:val="20"/>
                </w:rPr>
                <w:t xml:space="preserve"> : </w:t>
              </w:r>
            </w:p>
            <w:p w:rsidR="00B35320" w:rsidRDefault="00F175B6" w:rsidP="00B35320"/>
          </w:sdtContent>
        </w:sdt>
      </w:sdtContent>
    </w:sdt>
    <w:p w:rsidR="00B95B92" w:rsidRDefault="00B95B92" w:rsidP="005B5248"/>
    <w:p w:rsidR="00815CC0" w:rsidRDefault="00815CC0" w:rsidP="005B5248"/>
    <w:tbl>
      <w:tblPr>
        <w:tblW w:w="9710" w:type="dxa"/>
        <w:shd w:val="clear" w:color="auto" w:fill="FF000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B95B92" w:rsidTr="009910B5">
        <w:tc>
          <w:tcPr>
            <w:tcW w:w="9710" w:type="dxa"/>
            <w:shd w:val="clear" w:color="auto" w:fill="FF0000"/>
          </w:tcPr>
          <w:p w:rsidR="00B95B92" w:rsidRDefault="00B95B92" w:rsidP="00B870D0"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 w:rsidRPr="009910B5">
              <w:rPr>
                <w:rFonts w:cs="Arial"/>
                <w:b/>
                <w:color w:val="FFFFFF" w:themeColor="background1"/>
                <w:szCs w:val="22"/>
              </w:rPr>
              <w:t>Contact et Adresses</w:t>
            </w:r>
          </w:p>
        </w:tc>
      </w:tr>
    </w:tbl>
    <w:p w:rsidR="00B95B92" w:rsidRDefault="00B95B92" w:rsidP="00B95B92">
      <w:pPr>
        <w:ind w:left="2694"/>
      </w:pPr>
    </w:p>
    <w:p w:rsidR="005B5248" w:rsidRDefault="005B5248" w:rsidP="005B5248">
      <w:pPr>
        <w:pStyle w:val="Paragraphedeliste"/>
        <w:rPr>
          <w:sz w:val="20"/>
        </w:rPr>
      </w:pPr>
      <w:r>
        <w:rPr>
          <w:sz w:val="20"/>
        </w:rPr>
        <w:t xml:space="preserve">Contact : </w:t>
      </w:r>
      <w:sdt>
        <w:sdtPr>
          <w:rPr>
            <w:sz w:val="20"/>
          </w:rPr>
          <w:id w:val="-2129768590"/>
          <w:placeholder>
            <w:docPart w:val="96A12A0F26DB4F88A2E4475FA12996C5"/>
          </w:placeholder>
        </w:sdtPr>
        <w:sdtEndPr/>
        <w:sdtContent>
          <w:r>
            <w:rPr>
              <w:rFonts w:cs="Arial"/>
              <w:i/>
              <w:sz w:val="20"/>
            </w:rPr>
            <w:t>nom, prénom</w:t>
          </w:r>
        </w:sdtContent>
      </w:sdt>
    </w:p>
    <w:p w:rsidR="00D21D69" w:rsidRDefault="00D21D69" w:rsidP="005B5248">
      <w:pPr>
        <w:pStyle w:val="Paragraphedeliste"/>
        <w:rPr>
          <w:sz w:val="20"/>
        </w:rPr>
      </w:pPr>
      <w:r>
        <w:rPr>
          <w:sz w:val="20"/>
        </w:rPr>
        <w:t xml:space="preserve">Téléphone : </w:t>
      </w:r>
      <w:r w:rsidRPr="00B210BE">
        <w:rPr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B210BE">
        <w:rPr>
          <w:rFonts w:cs="Arial"/>
          <w:b/>
          <w:i/>
          <w:sz w:val="20"/>
        </w:rPr>
        <w:instrText xml:space="preserve"> FORMTEXT </w:instrText>
      </w:r>
      <w:r w:rsidRPr="00B210BE">
        <w:rPr>
          <w:i/>
          <w:sz w:val="20"/>
        </w:rPr>
      </w:r>
      <w:r w:rsidRPr="00B210BE">
        <w:rPr>
          <w:i/>
          <w:sz w:val="20"/>
        </w:rPr>
        <w:fldChar w:fldCharType="separate"/>
      </w:r>
      <w:r w:rsidRPr="00B210BE">
        <w:rPr>
          <w:rFonts w:cs="Arial"/>
          <w:b/>
          <w:i/>
          <w:noProof/>
          <w:sz w:val="20"/>
        </w:rPr>
        <w:t> </w:t>
      </w:r>
      <w:r w:rsidRPr="00B210BE">
        <w:rPr>
          <w:rFonts w:cs="Arial"/>
          <w:b/>
          <w:i/>
          <w:noProof/>
          <w:sz w:val="20"/>
        </w:rPr>
        <w:t> </w:t>
      </w:r>
      <w:r w:rsidRPr="00B210BE">
        <w:rPr>
          <w:rFonts w:cs="Arial"/>
          <w:b/>
          <w:i/>
          <w:noProof/>
          <w:sz w:val="20"/>
        </w:rPr>
        <w:t> </w:t>
      </w:r>
      <w:r w:rsidRPr="00B210BE">
        <w:rPr>
          <w:rFonts w:cs="Arial"/>
          <w:b/>
          <w:i/>
          <w:noProof/>
          <w:sz w:val="20"/>
        </w:rPr>
        <w:t> </w:t>
      </w:r>
      <w:r w:rsidRPr="00B210BE">
        <w:rPr>
          <w:rFonts w:cs="Arial"/>
          <w:b/>
          <w:i/>
          <w:noProof/>
          <w:sz w:val="20"/>
        </w:rPr>
        <w:t> </w:t>
      </w:r>
      <w:r w:rsidRPr="00B210BE">
        <w:rPr>
          <w:i/>
          <w:sz w:val="20"/>
        </w:rPr>
        <w:fldChar w:fldCharType="end"/>
      </w:r>
    </w:p>
    <w:p w:rsidR="005B5248" w:rsidRDefault="005B5248" w:rsidP="005B5248">
      <w:pPr>
        <w:pStyle w:val="Paragraphedeliste"/>
        <w:rPr>
          <w:sz w:val="20"/>
        </w:rPr>
      </w:pPr>
      <w:r>
        <w:rPr>
          <w:sz w:val="20"/>
        </w:rPr>
        <w:t>Adresse mail</w:t>
      </w:r>
      <w:r w:rsidR="00D21D69">
        <w:rPr>
          <w:sz w:val="20"/>
        </w:rPr>
        <w:t> :</w:t>
      </w:r>
      <w:r>
        <w:rPr>
          <w:sz w:val="20"/>
        </w:rPr>
        <w:t> </w:t>
      </w:r>
      <w:r w:rsidR="00D21D69" w:rsidRPr="00B210BE">
        <w:rPr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D21D69" w:rsidRPr="00B210BE">
        <w:rPr>
          <w:rFonts w:cs="Arial"/>
          <w:b/>
          <w:i/>
          <w:sz w:val="20"/>
        </w:rPr>
        <w:instrText xml:space="preserve"> FORMTEXT </w:instrText>
      </w:r>
      <w:r w:rsidR="00D21D69" w:rsidRPr="00B210BE">
        <w:rPr>
          <w:i/>
          <w:sz w:val="20"/>
        </w:rPr>
      </w:r>
      <w:r w:rsidR="00D21D69" w:rsidRPr="00B210BE">
        <w:rPr>
          <w:i/>
          <w:sz w:val="20"/>
        </w:rPr>
        <w:fldChar w:fldCharType="separate"/>
      </w:r>
      <w:r w:rsidR="00D21D69" w:rsidRPr="00B210BE">
        <w:rPr>
          <w:rFonts w:cs="Arial"/>
          <w:b/>
          <w:i/>
          <w:noProof/>
          <w:sz w:val="20"/>
        </w:rPr>
        <w:t> </w:t>
      </w:r>
      <w:r w:rsidR="00D21D69" w:rsidRPr="00B210BE">
        <w:rPr>
          <w:rFonts w:cs="Arial"/>
          <w:b/>
          <w:i/>
          <w:noProof/>
          <w:sz w:val="20"/>
        </w:rPr>
        <w:t> </w:t>
      </w:r>
      <w:r w:rsidR="00D21D69" w:rsidRPr="00B210BE">
        <w:rPr>
          <w:rFonts w:cs="Arial"/>
          <w:b/>
          <w:i/>
          <w:noProof/>
          <w:sz w:val="20"/>
        </w:rPr>
        <w:t> </w:t>
      </w:r>
      <w:r w:rsidR="00D21D69" w:rsidRPr="00B210BE">
        <w:rPr>
          <w:rFonts w:cs="Arial"/>
          <w:b/>
          <w:i/>
          <w:noProof/>
          <w:sz w:val="20"/>
        </w:rPr>
        <w:t> </w:t>
      </w:r>
      <w:r w:rsidR="00D21D69" w:rsidRPr="00B210BE">
        <w:rPr>
          <w:rFonts w:cs="Arial"/>
          <w:b/>
          <w:i/>
          <w:noProof/>
          <w:sz w:val="20"/>
        </w:rPr>
        <w:t> </w:t>
      </w:r>
      <w:r w:rsidR="00D21D69" w:rsidRPr="00B210BE">
        <w:rPr>
          <w:i/>
          <w:sz w:val="20"/>
        </w:rPr>
        <w:fldChar w:fldCharType="end"/>
      </w:r>
    </w:p>
    <w:p w:rsidR="005B5248" w:rsidRDefault="005B5248" w:rsidP="005B5248">
      <w:pPr>
        <w:ind w:left="2694"/>
        <w:rPr>
          <w:sz w:val="20"/>
        </w:rPr>
      </w:pPr>
    </w:p>
    <w:p w:rsidR="005B5248" w:rsidRDefault="005B5248" w:rsidP="005B5248">
      <w:pPr>
        <w:ind w:firstLine="708"/>
        <w:rPr>
          <w:sz w:val="20"/>
        </w:rPr>
      </w:pPr>
      <w:r>
        <w:rPr>
          <w:rFonts w:cs="Arial"/>
          <w:sz w:val="20"/>
        </w:rPr>
        <w:t>Adresse postale</w:t>
      </w:r>
      <w:r>
        <w:rPr>
          <w:rFonts w:cs="Arial"/>
          <w:i/>
          <w:sz w:val="20"/>
        </w:rPr>
        <w:t> </w:t>
      </w:r>
      <w:r>
        <w:rPr>
          <w:rFonts w:cs="Arial"/>
          <w:sz w:val="20"/>
        </w:rPr>
        <w:t>:</w:t>
      </w:r>
    </w:p>
    <w:sdt>
      <w:sdtPr>
        <w:rPr>
          <w:rFonts w:cs="Arial"/>
          <w:i/>
          <w:sz w:val="20"/>
        </w:rPr>
        <w:id w:val="-2011740787"/>
        <w:placeholder>
          <w:docPart w:val="EE8BA008A08D450788129411A7DF39F6"/>
        </w:placeholder>
      </w:sdtPr>
      <w:sdtEndPr/>
      <w:sdtContent>
        <w:p w:rsidR="005B5248" w:rsidRDefault="005B5248" w:rsidP="005B5248">
          <w:pPr>
            <w:pStyle w:val="Paragraphedeliste"/>
            <w:rPr>
              <w:rFonts w:cs="Arial"/>
              <w:i/>
              <w:sz w:val="20"/>
            </w:rPr>
          </w:pPr>
          <w:r>
            <w:rPr>
              <w:rFonts w:cs="Arial"/>
              <w:i/>
              <w:sz w:val="20"/>
            </w:rPr>
            <w:t>n°, rue, BP, Code postal et Ville</w:t>
          </w:r>
        </w:p>
      </w:sdtContent>
    </w:sdt>
    <w:p w:rsidR="00B95B92" w:rsidRDefault="00B95B92" w:rsidP="00B95B92">
      <w:pPr>
        <w:pStyle w:val="Paragraphedeliste"/>
      </w:pPr>
    </w:p>
    <w:p w:rsidR="00815CC0" w:rsidRDefault="00815CC0" w:rsidP="00B95B92">
      <w:pPr>
        <w:pStyle w:val="Paragraphedeliste"/>
      </w:pPr>
    </w:p>
    <w:p w:rsidR="00815CC0" w:rsidRDefault="00815CC0" w:rsidP="00B95B92">
      <w:pPr>
        <w:pStyle w:val="Paragraphedeliste"/>
      </w:pPr>
    </w:p>
    <w:tbl>
      <w:tblPr>
        <w:tblW w:w="9710" w:type="dxa"/>
        <w:shd w:val="clear" w:color="auto" w:fill="FF000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F657EC" w:rsidTr="009910B5">
        <w:tc>
          <w:tcPr>
            <w:tcW w:w="9710" w:type="dxa"/>
            <w:shd w:val="clear" w:color="auto" w:fill="FF0000"/>
          </w:tcPr>
          <w:p w:rsidR="00F657EC" w:rsidRDefault="00F657EC" w:rsidP="00B870D0"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 w:rsidRPr="009910B5">
              <w:rPr>
                <w:rFonts w:cs="Arial"/>
                <w:b/>
                <w:color w:val="FFFFFF" w:themeColor="background1"/>
                <w:szCs w:val="22"/>
              </w:rPr>
              <w:t>RIB/IBAN</w:t>
            </w:r>
          </w:p>
        </w:tc>
      </w:tr>
    </w:tbl>
    <w:p w:rsidR="00F657EC" w:rsidRDefault="00F657EC" w:rsidP="00B95B92">
      <w:pPr>
        <w:pStyle w:val="Paragraphedeliste"/>
      </w:pPr>
    </w:p>
    <w:p w:rsidR="005B5248" w:rsidRDefault="005B5248" w:rsidP="005B5248">
      <w:pPr>
        <w:pStyle w:val="Paragraphedeliste"/>
        <w:rPr>
          <w:sz w:val="20"/>
        </w:rPr>
      </w:pPr>
      <w:r>
        <w:rPr>
          <w:sz w:val="20"/>
        </w:rPr>
        <w:t xml:space="preserve">Au nom de : </w:t>
      </w:r>
      <w:r w:rsidR="00D21D69" w:rsidRPr="00D21D69">
        <w:rPr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21D69" w:rsidRPr="00D21D69">
        <w:rPr>
          <w:sz w:val="20"/>
        </w:rPr>
        <w:instrText xml:space="preserve"> FORMTEXT </w:instrText>
      </w:r>
      <w:r w:rsidR="00D21D69" w:rsidRPr="00D21D69">
        <w:rPr>
          <w:sz w:val="20"/>
        </w:rPr>
      </w:r>
      <w:r w:rsidR="00D21D69" w:rsidRPr="00D21D69">
        <w:rPr>
          <w:sz w:val="20"/>
        </w:rPr>
        <w:fldChar w:fldCharType="separate"/>
      </w:r>
      <w:r w:rsidR="00D21D69" w:rsidRPr="00D21D69">
        <w:rPr>
          <w:noProof/>
          <w:sz w:val="20"/>
        </w:rPr>
        <w:t> </w:t>
      </w:r>
      <w:r w:rsidR="00D21D69" w:rsidRPr="00D21D69">
        <w:rPr>
          <w:noProof/>
          <w:sz w:val="20"/>
        </w:rPr>
        <w:t> </w:t>
      </w:r>
      <w:r w:rsidR="00D21D69" w:rsidRPr="00D21D69">
        <w:rPr>
          <w:noProof/>
          <w:sz w:val="20"/>
        </w:rPr>
        <w:t> </w:t>
      </w:r>
      <w:r w:rsidR="00D21D69" w:rsidRPr="00D21D69">
        <w:rPr>
          <w:noProof/>
          <w:sz w:val="20"/>
        </w:rPr>
        <w:t> </w:t>
      </w:r>
      <w:r w:rsidR="00D21D69" w:rsidRPr="00D21D69">
        <w:rPr>
          <w:noProof/>
          <w:sz w:val="20"/>
        </w:rPr>
        <w:t> </w:t>
      </w:r>
      <w:r w:rsidR="00D21D69" w:rsidRPr="00D21D69">
        <w:rPr>
          <w:sz w:val="20"/>
        </w:rPr>
        <w:fldChar w:fldCharType="end"/>
      </w:r>
    </w:p>
    <w:p w:rsidR="005B5248" w:rsidRDefault="005B5248" w:rsidP="005B5248">
      <w:pPr>
        <w:pStyle w:val="Paragraphedeliste"/>
        <w:rPr>
          <w:sz w:val="20"/>
        </w:rPr>
      </w:pPr>
      <w:r>
        <w:rPr>
          <w:sz w:val="20"/>
        </w:rPr>
        <w:t xml:space="preserve">Banque/Ville : </w:t>
      </w:r>
      <w:r w:rsidR="00D21D69" w:rsidRPr="00D21D69">
        <w:rPr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21D69" w:rsidRPr="00D21D69">
        <w:rPr>
          <w:sz w:val="20"/>
        </w:rPr>
        <w:instrText xml:space="preserve"> FORMTEXT </w:instrText>
      </w:r>
      <w:r w:rsidR="00D21D69" w:rsidRPr="00D21D69">
        <w:rPr>
          <w:sz w:val="20"/>
        </w:rPr>
      </w:r>
      <w:r w:rsidR="00D21D69" w:rsidRPr="00D21D69">
        <w:rPr>
          <w:sz w:val="20"/>
        </w:rPr>
        <w:fldChar w:fldCharType="separate"/>
      </w:r>
      <w:r w:rsidR="00D21D69" w:rsidRPr="00D21D69">
        <w:rPr>
          <w:noProof/>
          <w:sz w:val="20"/>
        </w:rPr>
        <w:t> </w:t>
      </w:r>
      <w:r w:rsidR="00D21D69" w:rsidRPr="00D21D69">
        <w:rPr>
          <w:noProof/>
          <w:sz w:val="20"/>
        </w:rPr>
        <w:t> </w:t>
      </w:r>
      <w:r w:rsidR="00D21D69" w:rsidRPr="00D21D69">
        <w:rPr>
          <w:noProof/>
          <w:sz w:val="20"/>
        </w:rPr>
        <w:t> </w:t>
      </w:r>
      <w:r w:rsidR="00D21D69" w:rsidRPr="00D21D69">
        <w:rPr>
          <w:noProof/>
          <w:sz w:val="20"/>
        </w:rPr>
        <w:t> </w:t>
      </w:r>
      <w:r w:rsidR="00D21D69" w:rsidRPr="00D21D69">
        <w:rPr>
          <w:noProof/>
          <w:sz w:val="20"/>
        </w:rPr>
        <w:t> </w:t>
      </w:r>
      <w:r w:rsidR="00D21D69" w:rsidRPr="00D21D69">
        <w:rPr>
          <w:sz w:val="20"/>
        </w:rPr>
        <w:fldChar w:fldCharType="end"/>
      </w:r>
    </w:p>
    <w:p w:rsidR="005B5248" w:rsidRDefault="005B5248" w:rsidP="005B5248">
      <w:pPr>
        <w:pStyle w:val="Paragraphedeliste"/>
        <w:ind w:left="567"/>
        <w:rPr>
          <w:sz w:val="20"/>
        </w:rPr>
      </w:pPr>
      <w:r>
        <w:rPr>
          <w:rFonts w:cs="Arial"/>
          <w:b/>
          <w:sz w:val="20"/>
        </w:rPr>
        <w:tab/>
      </w:r>
    </w:p>
    <w:tbl>
      <w:tblPr>
        <w:tblStyle w:val="Grilledutableau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5B5248" w:rsidTr="005B5248">
        <w:tc>
          <w:tcPr>
            <w:tcW w:w="4962" w:type="dxa"/>
            <w:hideMark/>
          </w:tcPr>
          <w:p w:rsidR="005B5248" w:rsidRDefault="005B5248" w:rsidP="00D21D69">
            <w:pPr>
              <w:ind w:left="601"/>
              <w:rPr>
                <w:sz w:val="20"/>
              </w:rPr>
            </w:pPr>
            <w:r>
              <w:rPr>
                <w:sz w:val="20"/>
              </w:rPr>
              <w:t xml:space="preserve">Code Banque : </w:t>
            </w:r>
            <w:r w:rsidR="00D21D69" w:rsidRPr="00D21D69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21D69" w:rsidRPr="00D21D69">
              <w:rPr>
                <w:sz w:val="20"/>
              </w:rPr>
              <w:instrText xml:space="preserve"> FORMTEXT </w:instrText>
            </w:r>
            <w:r w:rsidR="00D21D69" w:rsidRPr="00D21D69">
              <w:rPr>
                <w:sz w:val="20"/>
              </w:rPr>
            </w:r>
            <w:r w:rsidR="00D21D69" w:rsidRPr="00D21D69">
              <w:rPr>
                <w:sz w:val="20"/>
              </w:rPr>
              <w:fldChar w:fldCharType="separate"/>
            </w:r>
            <w:r w:rsidR="00D21D69" w:rsidRPr="00D21D69">
              <w:rPr>
                <w:noProof/>
                <w:sz w:val="20"/>
              </w:rPr>
              <w:t> </w:t>
            </w:r>
            <w:r w:rsidR="00D21D69" w:rsidRPr="00D21D69">
              <w:rPr>
                <w:noProof/>
                <w:sz w:val="20"/>
              </w:rPr>
              <w:t> </w:t>
            </w:r>
            <w:r w:rsidR="00D21D69" w:rsidRPr="00D21D69">
              <w:rPr>
                <w:noProof/>
                <w:sz w:val="20"/>
              </w:rPr>
              <w:t> </w:t>
            </w:r>
            <w:r w:rsidR="00D21D69" w:rsidRPr="00D21D69">
              <w:rPr>
                <w:noProof/>
                <w:sz w:val="20"/>
              </w:rPr>
              <w:t> </w:t>
            </w:r>
            <w:r w:rsidR="00D21D69" w:rsidRPr="00D21D69">
              <w:rPr>
                <w:noProof/>
                <w:sz w:val="20"/>
              </w:rPr>
              <w:t> </w:t>
            </w:r>
            <w:r w:rsidR="00D21D69" w:rsidRPr="00D21D69">
              <w:rPr>
                <w:sz w:val="20"/>
              </w:rPr>
              <w:fldChar w:fldCharType="end"/>
            </w:r>
          </w:p>
        </w:tc>
        <w:tc>
          <w:tcPr>
            <w:tcW w:w="4677" w:type="dxa"/>
          </w:tcPr>
          <w:p w:rsidR="005B5248" w:rsidRDefault="005B5248">
            <w:pPr>
              <w:rPr>
                <w:sz w:val="20"/>
              </w:rPr>
            </w:pPr>
            <w:r>
              <w:rPr>
                <w:sz w:val="20"/>
              </w:rPr>
              <w:t xml:space="preserve">Code Guichet : </w:t>
            </w:r>
            <w:r w:rsidR="00D21D69" w:rsidRPr="00D21D69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21D69" w:rsidRPr="00D21D69">
              <w:rPr>
                <w:sz w:val="20"/>
              </w:rPr>
              <w:instrText xml:space="preserve"> FORMTEXT </w:instrText>
            </w:r>
            <w:r w:rsidR="00D21D69" w:rsidRPr="00D21D69">
              <w:rPr>
                <w:sz w:val="20"/>
              </w:rPr>
            </w:r>
            <w:r w:rsidR="00D21D69" w:rsidRPr="00D21D69">
              <w:rPr>
                <w:sz w:val="20"/>
              </w:rPr>
              <w:fldChar w:fldCharType="separate"/>
            </w:r>
            <w:r w:rsidR="00D21D69" w:rsidRPr="00D21D69">
              <w:rPr>
                <w:noProof/>
                <w:sz w:val="20"/>
              </w:rPr>
              <w:t> </w:t>
            </w:r>
            <w:r w:rsidR="00D21D69" w:rsidRPr="00D21D69">
              <w:rPr>
                <w:noProof/>
                <w:sz w:val="20"/>
              </w:rPr>
              <w:t> </w:t>
            </w:r>
            <w:r w:rsidR="00D21D69" w:rsidRPr="00D21D69">
              <w:rPr>
                <w:noProof/>
                <w:sz w:val="20"/>
              </w:rPr>
              <w:t> </w:t>
            </w:r>
            <w:r w:rsidR="00D21D69" w:rsidRPr="00D21D69">
              <w:rPr>
                <w:noProof/>
                <w:sz w:val="20"/>
              </w:rPr>
              <w:t> </w:t>
            </w:r>
            <w:r w:rsidR="00D21D69" w:rsidRPr="00D21D69">
              <w:rPr>
                <w:noProof/>
                <w:sz w:val="20"/>
              </w:rPr>
              <w:t> </w:t>
            </w:r>
            <w:r w:rsidR="00D21D69" w:rsidRPr="00D21D69">
              <w:rPr>
                <w:sz w:val="20"/>
              </w:rPr>
              <w:fldChar w:fldCharType="end"/>
            </w:r>
          </w:p>
        </w:tc>
      </w:tr>
      <w:tr w:rsidR="005B5248" w:rsidTr="005B5248">
        <w:tc>
          <w:tcPr>
            <w:tcW w:w="4962" w:type="dxa"/>
            <w:hideMark/>
          </w:tcPr>
          <w:p w:rsidR="005B5248" w:rsidRDefault="005B5248" w:rsidP="00D21D69">
            <w:pPr>
              <w:ind w:left="601"/>
              <w:rPr>
                <w:sz w:val="20"/>
              </w:rPr>
            </w:pPr>
            <w:r>
              <w:rPr>
                <w:sz w:val="20"/>
              </w:rPr>
              <w:t>N° compte :</w:t>
            </w:r>
            <w:r>
              <w:rPr>
                <w:rFonts w:cs="Arial"/>
                <w:b/>
                <w:sz w:val="20"/>
              </w:rPr>
              <w:t xml:space="preserve"> </w:t>
            </w:r>
            <w:r w:rsidR="00D21D69" w:rsidRPr="00D21D69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21D69" w:rsidRPr="00D21D69">
              <w:rPr>
                <w:sz w:val="20"/>
              </w:rPr>
              <w:instrText xml:space="preserve"> FORMTEXT </w:instrText>
            </w:r>
            <w:r w:rsidR="00D21D69" w:rsidRPr="00D21D69">
              <w:rPr>
                <w:sz w:val="20"/>
              </w:rPr>
            </w:r>
            <w:r w:rsidR="00D21D69" w:rsidRPr="00D21D69">
              <w:rPr>
                <w:sz w:val="20"/>
              </w:rPr>
              <w:fldChar w:fldCharType="separate"/>
            </w:r>
            <w:r w:rsidR="00D21D69" w:rsidRPr="00D21D69">
              <w:rPr>
                <w:noProof/>
                <w:sz w:val="20"/>
              </w:rPr>
              <w:t> </w:t>
            </w:r>
            <w:r w:rsidR="00D21D69" w:rsidRPr="00D21D69">
              <w:rPr>
                <w:noProof/>
                <w:sz w:val="20"/>
              </w:rPr>
              <w:t> </w:t>
            </w:r>
            <w:r w:rsidR="00D21D69" w:rsidRPr="00D21D69">
              <w:rPr>
                <w:noProof/>
                <w:sz w:val="20"/>
              </w:rPr>
              <w:t> </w:t>
            </w:r>
            <w:r w:rsidR="00D21D69" w:rsidRPr="00D21D69">
              <w:rPr>
                <w:noProof/>
                <w:sz w:val="20"/>
              </w:rPr>
              <w:t> </w:t>
            </w:r>
            <w:r w:rsidR="00D21D69" w:rsidRPr="00D21D69">
              <w:rPr>
                <w:noProof/>
                <w:sz w:val="20"/>
              </w:rPr>
              <w:t> </w:t>
            </w:r>
            <w:r w:rsidR="00D21D69" w:rsidRPr="00D21D69">
              <w:rPr>
                <w:sz w:val="20"/>
              </w:rPr>
              <w:fldChar w:fldCharType="end"/>
            </w:r>
          </w:p>
        </w:tc>
        <w:tc>
          <w:tcPr>
            <w:tcW w:w="4677" w:type="dxa"/>
            <w:hideMark/>
          </w:tcPr>
          <w:p w:rsidR="005B5248" w:rsidRDefault="005B5248" w:rsidP="00D21D69">
            <w:pPr>
              <w:rPr>
                <w:sz w:val="20"/>
              </w:rPr>
            </w:pPr>
            <w:r>
              <w:rPr>
                <w:sz w:val="20"/>
              </w:rPr>
              <w:t xml:space="preserve">Clé RIB : </w:t>
            </w:r>
            <w:r w:rsidR="00D21D69" w:rsidRPr="00D21D69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21D69" w:rsidRPr="00D21D69">
              <w:rPr>
                <w:sz w:val="20"/>
              </w:rPr>
              <w:instrText xml:space="preserve"> FORMTEXT </w:instrText>
            </w:r>
            <w:r w:rsidR="00D21D69" w:rsidRPr="00D21D69">
              <w:rPr>
                <w:sz w:val="20"/>
              </w:rPr>
            </w:r>
            <w:r w:rsidR="00D21D69" w:rsidRPr="00D21D69">
              <w:rPr>
                <w:sz w:val="20"/>
              </w:rPr>
              <w:fldChar w:fldCharType="separate"/>
            </w:r>
            <w:r w:rsidR="00D21D69" w:rsidRPr="00D21D69">
              <w:rPr>
                <w:noProof/>
                <w:sz w:val="20"/>
              </w:rPr>
              <w:t> </w:t>
            </w:r>
            <w:r w:rsidR="00D21D69" w:rsidRPr="00D21D69">
              <w:rPr>
                <w:noProof/>
                <w:sz w:val="20"/>
              </w:rPr>
              <w:t> </w:t>
            </w:r>
            <w:r w:rsidR="00D21D69" w:rsidRPr="00D21D69">
              <w:rPr>
                <w:noProof/>
                <w:sz w:val="20"/>
              </w:rPr>
              <w:t> </w:t>
            </w:r>
            <w:r w:rsidR="00D21D69" w:rsidRPr="00D21D69">
              <w:rPr>
                <w:noProof/>
                <w:sz w:val="20"/>
              </w:rPr>
              <w:t> </w:t>
            </w:r>
            <w:r w:rsidR="00D21D69" w:rsidRPr="00D21D69">
              <w:rPr>
                <w:noProof/>
                <w:sz w:val="20"/>
              </w:rPr>
              <w:t> </w:t>
            </w:r>
            <w:r w:rsidR="00D21D69" w:rsidRPr="00D21D69">
              <w:rPr>
                <w:sz w:val="20"/>
              </w:rPr>
              <w:fldChar w:fldCharType="end"/>
            </w:r>
          </w:p>
        </w:tc>
      </w:tr>
    </w:tbl>
    <w:p w:rsidR="00F657EC" w:rsidRDefault="00F657EC" w:rsidP="00D21D69"/>
    <w:sectPr w:rsidR="00F657EC" w:rsidSect="009910B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127" w:right="1134" w:bottom="1134" w:left="1134" w:header="426" w:footer="57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0B5" w:rsidRDefault="009910B5" w:rsidP="000C11E4">
      <w:r>
        <w:separator/>
      </w:r>
    </w:p>
  </w:endnote>
  <w:endnote w:type="continuationSeparator" w:id="0">
    <w:p w:rsidR="009910B5" w:rsidRDefault="009910B5" w:rsidP="000C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Arial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993" w:rsidRDefault="00E20993" w:rsidP="000C11E4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E20993" w:rsidRDefault="00E20993" w:rsidP="000C11E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5B6" w:rsidRDefault="00F175B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CC0" w:rsidRPr="00815CC0" w:rsidRDefault="00815CC0" w:rsidP="00815CC0">
    <w:pPr>
      <w:pStyle w:val="Pieddepage"/>
    </w:pPr>
    <w:r>
      <w:t xml:space="preserve">Marché 2025-026 </w:t>
    </w:r>
    <w:r w:rsidRPr="00815CC0">
      <w:t xml:space="preserve">- </w:t>
    </w:r>
    <w:r w:rsidR="00F175B6" w:rsidRPr="00815CC0">
      <w:t>location bennes et compacteur a cartons, la collecte, le transport et la valorisation des déchets</w:t>
    </w:r>
    <w:bookmarkStart w:id="0" w:name="_GoBack"/>
    <w:bookmarkEnd w:id="0"/>
  </w:p>
  <w:p w:rsidR="00815CC0" w:rsidRPr="00815CC0" w:rsidRDefault="00815CC0" w:rsidP="00815CC0">
    <w:pPr>
      <w:pStyle w:val="Pieddepage"/>
    </w:pPr>
  </w:p>
  <w:p w:rsidR="00815CC0" w:rsidRDefault="00815CC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0B5" w:rsidRDefault="009910B5" w:rsidP="000C11E4">
      <w:r>
        <w:separator/>
      </w:r>
    </w:p>
  </w:footnote>
  <w:footnote w:type="continuationSeparator" w:id="0">
    <w:p w:rsidR="009910B5" w:rsidRDefault="009910B5" w:rsidP="000C1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5B6" w:rsidRDefault="00F175B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9E2" w:rsidRPr="00E369E2" w:rsidRDefault="00E369E2" w:rsidP="00AC4D36">
    <w:pPr>
      <w:pStyle w:val="Pieddepage"/>
      <w:framePr w:w="745" w:h="314" w:hRule="exact" w:wrap="around" w:vAnchor="text" w:hAnchor="page" w:x="3645" w:y="64"/>
      <w:rPr>
        <w:rStyle w:val="Numrodepage"/>
        <w:sz w:val="16"/>
      </w:rPr>
    </w:pPr>
    <w:r w:rsidRPr="00E369E2">
      <w:rPr>
        <w:rStyle w:val="Numrodepage"/>
        <w:sz w:val="16"/>
      </w:rPr>
      <w:t xml:space="preserve">page </w:t>
    </w:r>
    <w:r w:rsidRPr="00E369E2">
      <w:rPr>
        <w:rStyle w:val="Numrodepage"/>
        <w:sz w:val="16"/>
      </w:rPr>
      <w:fldChar w:fldCharType="begin"/>
    </w:r>
    <w:r w:rsidRPr="00E369E2">
      <w:rPr>
        <w:rStyle w:val="Numrodepage"/>
        <w:sz w:val="16"/>
      </w:rPr>
      <w:instrText xml:space="preserve">PAGE  </w:instrText>
    </w:r>
    <w:r w:rsidRPr="00E369E2">
      <w:rPr>
        <w:rStyle w:val="Numrodepage"/>
        <w:sz w:val="16"/>
      </w:rPr>
      <w:fldChar w:fldCharType="separate"/>
    </w:r>
    <w:r w:rsidR="00F175B6">
      <w:rPr>
        <w:rStyle w:val="Numrodepage"/>
        <w:noProof/>
        <w:sz w:val="16"/>
      </w:rPr>
      <w:t>2</w:t>
    </w:r>
    <w:r w:rsidRPr="00E369E2">
      <w:rPr>
        <w:rStyle w:val="Numrodepage"/>
        <w:sz w:val="16"/>
      </w:rPr>
      <w:fldChar w:fldCharType="end"/>
    </w:r>
  </w:p>
  <w:sdt>
    <w:sdtPr>
      <w:id w:val="-1023939155"/>
      <w:docPartObj>
        <w:docPartGallery w:val="Page Numbers (Top of Page)"/>
        <w:docPartUnique/>
      </w:docPartObj>
    </w:sdtPr>
    <w:sdtEndPr/>
    <w:sdtContent>
      <w:p w:rsidR="00E369E2" w:rsidRDefault="00803DCC" w:rsidP="00EA7F50">
        <w:pPr>
          <w:pStyle w:val="En-tte"/>
          <w:jc w:val="center"/>
        </w:pPr>
        <w:r>
          <w:rPr>
            <w:noProof/>
          </w:rPr>
          <w:drawing>
            <wp:anchor distT="0" distB="0" distL="114300" distR="114300" simplePos="0" relativeHeight="251657216" behindDoc="0" locked="0" layoutInCell="1" allowOverlap="1" wp14:anchorId="7BBC29E4" wp14:editId="7CA00F21">
              <wp:simplePos x="0" y="0"/>
              <wp:positionH relativeFrom="column">
                <wp:posOffset>-291465</wp:posOffset>
              </wp:positionH>
              <wp:positionV relativeFrom="paragraph">
                <wp:posOffset>-2540</wp:posOffset>
              </wp:positionV>
              <wp:extent cx="6120765" cy="1131570"/>
              <wp:effectExtent l="0" t="0" r="0" b="0"/>
              <wp:wrapTopAndBottom/>
              <wp:docPr id="55" name="Image 3" descr="Description : CN_PAPIER_BLEU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 3" descr="Description : CN_PAPIER_BLEU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120765" cy="1131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  <w:p w:rsidR="00E369E2" w:rsidRDefault="00E369E2" w:rsidP="00E369E2">
    <w:pPr>
      <w:pStyle w:val="En-tte"/>
      <w:tabs>
        <w:tab w:val="clear" w:pos="4536"/>
        <w:tab w:val="clear" w:pos="9072"/>
        <w:tab w:val="left" w:pos="3267"/>
      </w:tabs>
    </w:pPr>
    <w:r>
      <w:tab/>
    </w:r>
  </w:p>
  <w:p w:rsidR="00E369E2" w:rsidRDefault="00E369E2" w:rsidP="00E369E2">
    <w:pPr>
      <w:pStyle w:val="En-tte"/>
      <w:tabs>
        <w:tab w:val="clear" w:pos="4536"/>
        <w:tab w:val="clear" w:pos="9072"/>
        <w:tab w:val="left" w:pos="3267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993" w:rsidRDefault="009910B5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EB3D90D" wp14:editId="349ABD96">
          <wp:simplePos x="0" y="0"/>
          <wp:positionH relativeFrom="column">
            <wp:posOffset>0</wp:posOffset>
          </wp:positionH>
          <wp:positionV relativeFrom="paragraph">
            <wp:posOffset>161925</wp:posOffset>
          </wp:positionV>
          <wp:extent cx="1999615" cy="445135"/>
          <wp:effectExtent l="0" t="0" r="635" b="0"/>
          <wp:wrapSquare wrapText="bothSides"/>
          <wp:docPr id="56" name="Imag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961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6AE8F7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24"/>
    <w:lvl w:ilvl="0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  <w:color w:val="auto"/>
      </w:rPr>
    </w:lvl>
  </w:abstractNum>
  <w:abstractNum w:abstractNumId="5" w15:restartNumberingAfterBreak="0">
    <w:nsid w:val="00000007"/>
    <w:multiLevelType w:val="multilevel"/>
    <w:tmpl w:val="00000007"/>
    <w:name w:val="WW8Num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1716C2B"/>
    <w:multiLevelType w:val="hybridMultilevel"/>
    <w:tmpl w:val="9342F6F0"/>
    <w:lvl w:ilvl="0" w:tplc="186C52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DDDAFE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85F6E"/>
    <w:multiLevelType w:val="hybridMultilevel"/>
    <w:tmpl w:val="2E167934"/>
    <w:lvl w:ilvl="0" w:tplc="2698EDCC">
      <w:numFmt w:val="bullet"/>
      <w:pStyle w:val="ListeCCP"/>
      <w:lvlText w:val="-"/>
      <w:lvlJc w:val="left"/>
      <w:pPr>
        <w:ind w:left="680" w:hanging="32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EB0A61"/>
    <w:multiLevelType w:val="hybridMultilevel"/>
    <w:tmpl w:val="63D09206"/>
    <w:lvl w:ilvl="0" w:tplc="F70AD144">
      <w:start w:val="1"/>
      <w:numFmt w:val="decimal"/>
      <w:lvlText w:val="%1."/>
      <w:lvlJc w:val="left"/>
      <w:pPr>
        <w:ind w:left="1571" w:hanging="360"/>
      </w:pPr>
      <w:rPr>
        <w:rFonts w:hint="default"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42615623"/>
    <w:multiLevelType w:val="hybridMultilevel"/>
    <w:tmpl w:val="94AC184E"/>
    <w:name w:val="WW8Num33"/>
    <w:lvl w:ilvl="0" w:tplc="DFC08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DDAFE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67162"/>
    <w:multiLevelType w:val="hybridMultilevel"/>
    <w:tmpl w:val="25189732"/>
    <w:name w:val="WW8Num33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3DB"/>
    <w:multiLevelType w:val="hybridMultilevel"/>
    <w:tmpl w:val="75F0F708"/>
    <w:lvl w:ilvl="0" w:tplc="738AF4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F16221"/>
    <w:multiLevelType w:val="multilevel"/>
    <w:tmpl w:val="5BD20D92"/>
    <w:lvl w:ilvl="0">
      <w:start w:val="1"/>
      <w:numFmt w:val="decimal"/>
      <w:pStyle w:val="ARTICLE1"/>
      <w:suff w:val="space"/>
      <w:lvlText w:val="ARTICLE %1."/>
      <w:lvlJc w:val="left"/>
      <w:pPr>
        <w:ind w:left="357" w:hanging="357"/>
      </w:pPr>
      <w:rPr>
        <w:rFonts w:hint="default"/>
      </w:rPr>
    </w:lvl>
    <w:lvl w:ilvl="1">
      <w:numFmt w:val="decimal"/>
      <w:pStyle w:val="11"/>
      <w:suff w:val="space"/>
      <w:lvlText w:val="%1.%2."/>
      <w:lvlJc w:val="left"/>
      <w:pPr>
        <w:ind w:left="1067" w:hanging="357"/>
      </w:pPr>
      <w:rPr>
        <w:rFonts w:hint="default"/>
      </w:rPr>
    </w:lvl>
    <w:lvl w:ilvl="2">
      <w:numFmt w:val="decimal"/>
      <w:pStyle w:val="111"/>
      <w:suff w:val="space"/>
      <w:lvlText w:val="%1.%2.%3."/>
      <w:lvlJc w:val="left"/>
      <w:pPr>
        <w:ind w:left="1071" w:hanging="357"/>
      </w:pPr>
      <w:rPr>
        <w:rFonts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decimal"/>
      <w:lvlText w:val=""/>
      <w:lvlJc w:val="left"/>
      <w:pPr>
        <w:ind w:left="1428" w:hanging="357"/>
      </w:pPr>
      <w:rPr>
        <w:rFonts w:hint="default"/>
      </w:rPr>
    </w:lvl>
    <w:lvl w:ilvl="4">
      <w:numFmt w:val="decimal"/>
      <w:lvlText w:val=""/>
      <w:lvlJc w:val="left"/>
      <w:pPr>
        <w:ind w:left="1785" w:hanging="357"/>
      </w:pPr>
      <w:rPr>
        <w:rFonts w:hint="default"/>
      </w:rPr>
    </w:lvl>
    <w:lvl w:ilvl="5">
      <w:numFmt w:val="decimal"/>
      <w:lvlText w:val=""/>
      <w:lvlJc w:val="left"/>
      <w:pPr>
        <w:ind w:left="2142" w:hanging="357"/>
      </w:pPr>
      <w:rPr>
        <w:rFonts w:hint="default"/>
      </w:rPr>
    </w:lvl>
    <w:lvl w:ilvl="6">
      <w:numFmt w:val="decimal"/>
      <w:lvlText w:val=""/>
      <w:lvlJc w:val="left"/>
      <w:pPr>
        <w:ind w:left="2499" w:hanging="357"/>
      </w:pPr>
      <w:rPr>
        <w:rFonts w:hint="default"/>
      </w:rPr>
    </w:lvl>
    <w:lvl w:ilvl="7">
      <w:numFmt w:val="decimal"/>
      <w:lvlText w:val=""/>
      <w:lvlJc w:val="left"/>
      <w:pPr>
        <w:ind w:left="2856" w:hanging="357"/>
      </w:pPr>
      <w:rPr>
        <w:rFonts w:hint="default"/>
      </w:rPr>
    </w:lvl>
    <w:lvl w:ilvl="8">
      <w:numFmt w:val="decimal"/>
      <w:lvlText w:val="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6EF61831"/>
    <w:multiLevelType w:val="hybridMultilevel"/>
    <w:tmpl w:val="B4E2D31E"/>
    <w:lvl w:ilvl="0" w:tplc="BA501290">
      <w:start w:val="1"/>
      <w:numFmt w:val="decimal"/>
      <w:pStyle w:val="110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3"/>
  </w:num>
  <w:num w:numId="4">
    <w:abstractNumId w:val="7"/>
  </w:num>
  <w:num w:numId="5">
    <w:abstractNumId w:val="1"/>
  </w:num>
  <w:num w:numId="6">
    <w:abstractNumId w:val="14"/>
  </w:num>
  <w:num w:numId="7">
    <w:abstractNumId w:val="11"/>
  </w:num>
  <w:num w:numId="8">
    <w:abstractNumId w:val="2"/>
  </w:num>
  <w:num w:numId="9">
    <w:abstractNumId w:val="6"/>
  </w:num>
  <w:num w:numId="10">
    <w:abstractNumId w:val="8"/>
  </w:num>
  <w:num w:numId="11">
    <w:abstractNumId w:val="9"/>
  </w:num>
  <w:num w:numId="12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>
      <o:colormru v:ext="edit" colors="#f0f0f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0B5"/>
    <w:rsid w:val="00002E6A"/>
    <w:rsid w:val="00003F31"/>
    <w:rsid w:val="000125ED"/>
    <w:rsid w:val="000139A8"/>
    <w:rsid w:val="00014FBB"/>
    <w:rsid w:val="00015AFE"/>
    <w:rsid w:val="0002154E"/>
    <w:rsid w:val="00022B1E"/>
    <w:rsid w:val="0002503C"/>
    <w:rsid w:val="000253FC"/>
    <w:rsid w:val="0003304E"/>
    <w:rsid w:val="00033CAE"/>
    <w:rsid w:val="000416F4"/>
    <w:rsid w:val="00046CBD"/>
    <w:rsid w:val="00047DDB"/>
    <w:rsid w:val="000519CD"/>
    <w:rsid w:val="000525AC"/>
    <w:rsid w:val="000527C8"/>
    <w:rsid w:val="00052928"/>
    <w:rsid w:val="000543A1"/>
    <w:rsid w:val="00054814"/>
    <w:rsid w:val="000556F2"/>
    <w:rsid w:val="000608D9"/>
    <w:rsid w:val="00061770"/>
    <w:rsid w:val="000713BD"/>
    <w:rsid w:val="00075876"/>
    <w:rsid w:val="00077A8A"/>
    <w:rsid w:val="00082219"/>
    <w:rsid w:val="00083F2F"/>
    <w:rsid w:val="00084672"/>
    <w:rsid w:val="000860ED"/>
    <w:rsid w:val="00092607"/>
    <w:rsid w:val="000945FD"/>
    <w:rsid w:val="00094A8E"/>
    <w:rsid w:val="00096465"/>
    <w:rsid w:val="000A224E"/>
    <w:rsid w:val="000A54D3"/>
    <w:rsid w:val="000A6DCE"/>
    <w:rsid w:val="000A6F22"/>
    <w:rsid w:val="000A6F49"/>
    <w:rsid w:val="000B02D9"/>
    <w:rsid w:val="000B21EE"/>
    <w:rsid w:val="000B23CE"/>
    <w:rsid w:val="000B4467"/>
    <w:rsid w:val="000B641B"/>
    <w:rsid w:val="000C11E4"/>
    <w:rsid w:val="000C233F"/>
    <w:rsid w:val="000C4494"/>
    <w:rsid w:val="000C6D3D"/>
    <w:rsid w:val="000D02D6"/>
    <w:rsid w:val="000D109D"/>
    <w:rsid w:val="000D1928"/>
    <w:rsid w:val="000D5B6D"/>
    <w:rsid w:val="000D6AEF"/>
    <w:rsid w:val="000E34AB"/>
    <w:rsid w:val="000E714C"/>
    <w:rsid w:val="000F0E4B"/>
    <w:rsid w:val="00101AFC"/>
    <w:rsid w:val="001049AA"/>
    <w:rsid w:val="00105422"/>
    <w:rsid w:val="00105D6C"/>
    <w:rsid w:val="0010693B"/>
    <w:rsid w:val="00107DC8"/>
    <w:rsid w:val="0011112C"/>
    <w:rsid w:val="00112D9C"/>
    <w:rsid w:val="00114710"/>
    <w:rsid w:val="00116B5F"/>
    <w:rsid w:val="0012145D"/>
    <w:rsid w:val="0012572E"/>
    <w:rsid w:val="00126362"/>
    <w:rsid w:val="00130062"/>
    <w:rsid w:val="00130200"/>
    <w:rsid w:val="00130AFB"/>
    <w:rsid w:val="00134DC0"/>
    <w:rsid w:val="001363A3"/>
    <w:rsid w:val="00142969"/>
    <w:rsid w:val="00142E06"/>
    <w:rsid w:val="001458D1"/>
    <w:rsid w:val="00150DB6"/>
    <w:rsid w:val="00150E2D"/>
    <w:rsid w:val="001533F0"/>
    <w:rsid w:val="00156900"/>
    <w:rsid w:val="00161692"/>
    <w:rsid w:val="00163983"/>
    <w:rsid w:val="00164E63"/>
    <w:rsid w:val="00167ACF"/>
    <w:rsid w:val="00170DDD"/>
    <w:rsid w:val="00171036"/>
    <w:rsid w:val="00171EF8"/>
    <w:rsid w:val="0017368F"/>
    <w:rsid w:val="001818EC"/>
    <w:rsid w:val="001834BC"/>
    <w:rsid w:val="001835D3"/>
    <w:rsid w:val="00187657"/>
    <w:rsid w:val="00190BA5"/>
    <w:rsid w:val="001953BF"/>
    <w:rsid w:val="00195F23"/>
    <w:rsid w:val="001A1095"/>
    <w:rsid w:val="001A2F6A"/>
    <w:rsid w:val="001A4532"/>
    <w:rsid w:val="001A746D"/>
    <w:rsid w:val="001B0A48"/>
    <w:rsid w:val="001B17EE"/>
    <w:rsid w:val="001B2DAD"/>
    <w:rsid w:val="001B69BC"/>
    <w:rsid w:val="001C28D2"/>
    <w:rsid w:val="001C336D"/>
    <w:rsid w:val="001C36EB"/>
    <w:rsid w:val="001C3BFA"/>
    <w:rsid w:val="001C3E87"/>
    <w:rsid w:val="001D5926"/>
    <w:rsid w:val="001E31E1"/>
    <w:rsid w:val="001E3607"/>
    <w:rsid w:val="001E5528"/>
    <w:rsid w:val="001E5A37"/>
    <w:rsid w:val="001E6776"/>
    <w:rsid w:val="001F1246"/>
    <w:rsid w:val="001F4E0E"/>
    <w:rsid w:val="001F5798"/>
    <w:rsid w:val="001F5EA8"/>
    <w:rsid w:val="001F6923"/>
    <w:rsid w:val="001F70E5"/>
    <w:rsid w:val="002025AF"/>
    <w:rsid w:val="0020369E"/>
    <w:rsid w:val="00212B9E"/>
    <w:rsid w:val="00221EE2"/>
    <w:rsid w:val="00222737"/>
    <w:rsid w:val="00224EB9"/>
    <w:rsid w:val="00230339"/>
    <w:rsid w:val="00231A45"/>
    <w:rsid w:val="002339CF"/>
    <w:rsid w:val="00233D15"/>
    <w:rsid w:val="00235CFC"/>
    <w:rsid w:val="00236741"/>
    <w:rsid w:val="00242B03"/>
    <w:rsid w:val="0024563E"/>
    <w:rsid w:val="00246AAA"/>
    <w:rsid w:val="002518A5"/>
    <w:rsid w:val="00253C2C"/>
    <w:rsid w:val="002606B2"/>
    <w:rsid w:val="00261904"/>
    <w:rsid w:val="00264764"/>
    <w:rsid w:val="00267B63"/>
    <w:rsid w:val="00272D23"/>
    <w:rsid w:val="00275E37"/>
    <w:rsid w:val="00280FFF"/>
    <w:rsid w:val="00284288"/>
    <w:rsid w:val="00284859"/>
    <w:rsid w:val="00284D24"/>
    <w:rsid w:val="00284EBC"/>
    <w:rsid w:val="002900F9"/>
    <w:rsid w:val="0029097E"/>
    <w:rsid w:val="00292435"/>
    <w:rsid w:val="0029302A"/>
    <w:rsid w:val="002A5469"/>
    <w:rsid w:val="002B06DA"/>
    <w:rsid w:val="002B348C"/>
    <w:rsid w:val="002C2BC4"/>
    <w:rsid w:val="002C3A5B"/>
    <w:rsid w:val="002C5994"/>
    <w:rsid w:val="002C5B76"/>
    <w:rsid w:val="002D41F3"/>
    <w:rsid w:val="002D52AC"/>
    <w:rsid w:val="002D562B"/>
    <w:rsid w:val="002E4F77"/>
    <w:rsid w:val="002E5177"/>
    <w:rsid w:val="002E54D2"/>
    <w:rsid w:val="002F4219"/>
    <w:rsid w:val="002F6869"/>
    <w:rsid w:val="002F7946"/>
    <w:rsid w:val="002F7AFE"/>
    <w:rsid w:val="00303D83"/>
    <w:rsid w:val="00305206"/>
    <w:rsid w:val="00305365"/>
    <w:rsid w:val="00310C73"/>
    <w:rsid w:val="003115A6"/>
    <w:rsid w:val="00313149"/>
    <w:rsid w:val="003138C7"/>
    <w:rsid w:val="003142BF"/>
    <w:rsid w:val="00314A09"/>
    <w:rsid w:val="00322596"/>
    <w:rsid w:val="00325938"/>
    <w:rsid w:val="00325F07"/>
    <w:rsid w:val="00327568"/>
    <w:rsid w:val="00334AB7"/>
    <w:rsid w:val="003401C3"/>
    <w:rsid w:val="00341096"/>
    <w:rsid w:val="00341F72"/>
    <w:rsid w:val="00344668"/>
    <w:rsid w:val="003449EA"/>
    <w:rsid w:val="00344FC5"/>
    <w:rsid w:val="00351166"/>
    <w:rsid w:val="00357606"/>
    <w:rsid w:val="00360FFA"/>
    <w:rsid w:val="00365C5B"/>
    <w:rsid w:val="00372CD0"/>
    <w:rsid w:val="003753AA"/>
    <w:rsid w:val="00377B20"/>
    <w:rsid w:val="0038072B"/>
    <w:rsid w:val="003821B1"/>
    <w:rsid w:val="0038510D"/>
    <w:rsid w:val="00385AC7"/>
    <w:rsid w:val="003866B0"/>
    <w:rsid w:val="0039099E"/>
    <w:rsid w:val="003927BE"/>
    <w:rsid w:val="00395068"/>
    <w:rsid w:val="003A5792"/>
    <w:rsid w:val="003A6877"/>
    <w:rsid w:val="003A6F31"/>
    <w:rsid w:val="003A74EE"/>
    <w:rsid w:val="003A76CB"/>
    <w:rsid w:val="003B2435"/>
    <w:rsid w:val="003B4E8A"/>
    <w:rsid w:val="003B6F77"/>
    <w:rsid w:val="003C30CC"/>
    <w:rsid w:val="003C53DD"/>
    <w:rsid w:val="003E09AE"/>
    <w:rsid w:val="003E0DED"/>
    <w:rsid w:val="003E20FC"/>
    <w:rsid w:val="003E25C7"/>
    <w:rsid w:val="003F0EBD"/>
    <w:rsid w:val="003F6FCD"/>
    <w:rsid w:val="003F7654"/>
    <w:rsid w:val="004032FA"/>
    <w:rsid w:val="00403DB2"/>
    <w:rsid w:val="004040CC"/>
    <w:rsid w:val="004063CE"/>
    <w:rsid w:val="004072FB"/>
    <w:rsid w:val="00407E23"/>
    <w:rsid w:val="0041528B"/>
    <w:rsid w:val="0041745E"/>
    <w:rsid w:val="00425195"/>
    <w:rsid w:val="004321F9"/>
    <w:rsid w:val="00435A3E"/>
    <w:rsid w:val="004374BC"/>
    <w:rsid w:val="00437915"/>
    <w:rsid w:val="004429F2"/>
    <w:rsid w:val="00444EFA"/>
    <w:rsid w:val="004459B7"/>
    <w:rsid w:val="00446B82"/>
    <w:rsid w:val="004500B7"/>
    <w:rsid w:val="00453BBB"/>
    <w:rsid w:val="004554A7"/>
    <w:rsid w:val="004575F6"/>
    <w:rsid w:val="00457EA1"/>
    <w:rsid w:val="0046098E"/>
    <w:rsid w:val="00461B58"/>
    <w:rsid w:val="004648DA"/>
    <w:rsid w:val="0046758A"/>
    <w:rsid w:val="00473AF7"/>
    <w:rsid w:val="00477993"/>
    <w:rsid w:val="00480751"/>
    <w:rsid w:val="004809DC"/>
    <w:rsid w:val="004838F3"/>
    <w:rsid w:val="0048584A"/>
    <w:rsid w:val="00494762"/>
    <w:rsid w:val="00495A17"/>
    <w:rsid w:val="004B3A73"/>
    <w:rsid w:val="004B56AA"/>
    <w:rsid w:val="004C2A26"/>
    <w:rsid w:val="004C6081"/>
    <w:rsid w:val="004E2B4A"/>
    <w:rsid w:val="004E45E1"/>
    <w:rsid w:val="004E629A"/>
    <w:rsid w:val="004F235C"/>
    <w:rsid w:val="004F3170"/>
    <w:rsid w:val="004F3919"/>
    <w:rsid w:val="004F6BB4"/>
    <w:rsid w:val="00504BAA"/>
    <w:rsid w:val="00507142"/>
    <w:rsid w:val="00510791"/>
    <w:rsid w:val="00510E17"/>
    <w:rsid w:val="005116E3"/>
    <w:rsid w:val="00512573"/>
    <w:rsid w:val="005134F6"/>
    <w:rsid w:val="00514AE9"/>
    <w:rsid w:val="00514CDE"/>
    <w:rsid w:val="00522454"/>
    <w:rsid w:val="00523058"/>
    <w:rsid w:val="00536FEB"/>
    <w:rsid w:val="00537282"/>
    <w:rsid w:val="00537B4E"/>
    <w:rsid w:val="0054140D"/>
    <w:rsid w:val="00544F10"/>
    <w:rsid w:val="00545CF2"/>
    <w:rsid w:val="00546747"/>
    <w:rsid w:val="00546864"/>
    <w:rsid w:val="00547414"/>
    <w:rsid w:val="005479C1"/>
    <w:rsid w:val="00550C48"/>
    <w:rsid w:val="005514DF"/>
    <w:rsid w:val="00552207"/>
    <w:rsid w:val="00552D39"/>
    <w:rsid w:val="00555508"/>
    <w:rsid w:val="00561F04"/>
    <w:rsid w:val="00563640"/>
    <w:rsid w:val="00566AD0"/>
    <w:rsid w:val="005742C8"/>
    <w:rsid w:val="00576F8E"/>
    <w:rsid w:val="00581AE5"/>
    <w:rsid w:val="00591AD5"/>
    <w:rsid w:val="005926FD"/>
    <w:rsid w:val="00593D0B"/>
    <w:rsid w:val="0059680A"/>
    <w:rsid w:val="00596919"/>
    <w:rsid w:val="0059765D"/>
    <w:rsid w:val="005A23CB"/>
    <w:rsid w:val="005A2F00"/>
    <w:rsid w:val="005B0701"/>
    <w:rsid w:val="005B35BD"/>
    <w:rsid w:val="005B5248"/>
    <w:rsid w:val="005B527E"/>
    <w:rsid w:val="005C1663"/>
    <w:rsid w:val="005C281C"/>
    <w:rsid w:val="005C39E3"/>
    <w:rsid w:val="005C65DB"/>
    <w:rsid w:val="005C7BA8"/>
    <w:rsid w:val="005C7EF8"/>
    <w:rsid w:val="005D4B88"/>
    <w:rsid w:val="005D5392"/>
    <w:rsid w:val="005D6720"/>
    <w:rsid w:val="005D7AB2"/>
    <w:rsid w:val="005E4047"/>
    <w:rsid w:val="005F0444"/>
    <w:rsid w:val="005F33E0"/>
    <w:rsid w:val="005F52AE"/>
    <w:rsid w:val="006033A0"/>
    <w:rsid w:val="00603C6F"/>
    <w:rsid w:val="00604B9F"/>
    <w:rsid w:val="0061120D"/>
    <w:rsid w:val="00615C37"/>
    <w:rsid w:val="00623444"/>
    <w:rsid w:val="00624F0A"/>
    <w:rsid w:val="006264F5"/>
    <w:rsid w:val="00626D10"/>
    <w:rsid w:val="006275CE"/>
    <w:rsid w:val="00627FF0"/>
    <w:rsid w:val="00630D7F"/>
    <w:rsid w:val="00635B74"/>
    <w:rsid w:val="00636923"/>
    <w:rsid w:val="00642B11"/>
    <w:rsid w:val="006430C8"/>
    <w:rsid w:val="006437A8"/>
    <w:rsid w:val="00645D58"/>
    <w:rsid w:val="00660DE2"/>
    <w:rsid w:val="00663E58"/>
    <w:rsid w:val="0066594E"/>
    <w:rsid w:val="0066718D"/>
    <w:rsid w:val="00667F29"/>
    <w:rsid w:val="00671E5D"/>
    <w:rsid w:val="006772FC"/>
    <w:rsid w:val="006775A8"/>
    <w:rsid w:val="00682709"/>
    <w:rsid w:val="00686109"/>
    <w:rsid w:val="006A27F3"/>
    <w:rsid w:val="006A2A19"/>
    <w:rsid w:val="006A5FC7"/>
    <w:rsid w:val="006B1E20"/>
    <w:rsid w:val="006B4886"/>
    <w:rsid w:val="006B4FAB"/>
    <w:rsid w:val="006B5BCE"/>
    <w:rsid w:val="006C03F8"/>
    <w:rsid w:val="006C123F"/>
    <w:rsid w:val="006C27E2"/>
    <w:rsid w:val="006C4DBB"/>
    <w:rsid w:val="006C559F"/>
    <w:rsid w:val="006C5F18"/>
    <w:rsid w:val="006C70BE"/>
    <w:rsid w:val="006C7510"/>
    <w:rsid w:val="006D431F"/>
    <w:rsid w:val="006D653A"/>
    <w:rsid w:val="006E2041"/>
    <w:rsid w:val="006E27A8"/>
    <w:rsid w:val="006E47EC"/>
    <w:rsid w:val="006F214D"/>
    <w:rsid w:val="006F44F0"/>
    <w:rsid w:val="006F7D01"/>
    <w:rsid w:val="00704F43"/>
    <w:rsid w:val="0070696E"/>
    <w:rsid w:val="00711478"/>
    <w:rsid w:val="00711503"/>
    <w:rsid w:val="00717566"/>
    <w:rsid w:val="007176C4"/>
    <w:rsid w:val="007205BC"/>
    <w:rsid w:val="007246E9"/>
    <w:rsid w:val="0073175C"/>
    <w:rsid w:val="007415B7"/>
    <w:rsid w:val="00745D4A"/>
    <w:rsid w:val="00751277"/>
    <w:rsid w:val="00752467"/>
    <w:rsid w:val="00763339"/>
    <w:rsid w:val="00763905"/>
    <w:rsid w:val="00764CFC"/>
    <w:rsid w:val="00765DA1"/>
    <w:rsid w:val="007739F4"/>
    <w:rsid w:val="00774AD7"/>
    <w:rsid w:val="00774DEF"/>
    <w:rsid w:val="007751CF"/>
    <w:rsid w:val="00776439"/>
    <w:rsid w:val="007773C6"/>
    <w:rsid w:val="007873BC"/>
    <w:rsid w:val="007875E9"/>
    <w:rsid w:val="00787938"/>
    <w:rsid w:val="00790C20"/>
    <w:rsid w:val="00791C87"/>
    <w:rsid w:val="007927BC"/>
    <w:rsid w:val="007928E0"/>
    <w:rsid w:val="0079567C"/>
    <w:rsid w:val="00796719"/>
    <w:rsid w:val="00797A7B"/>
    <w:rsid w:val="007A05C1"/>
    <w:rsid w:val="007A099F"/>
    <w:rsid w:val="007A3810"/>
    <w:rsid w:val="007A3B51"/>
    <w:rsid w:val="007A556E"/>
    <w:rsid w:val="007A7255"/>
    <w:rsid w:val="007B11CB"/>
    <w:rsid w:val="007B4029"/>
    <w:rsid w:val="007C0707"/>
    <w:rsid w:val="007C3A1B"/>
    <w:rsid w:val="007C6C44"/>
    <w:rsid w:val="007D0264"/>
    <w:rsid w:val="007D1BFF"/>
    <w:rsid w:val="007D6D29"/>
    <w:rsid w:val="007E1A51"/>
    <w:rsid w:val="007E2D6A"/>
    <w:rsid w:val="007E41C9"/>
    <w:rsid w:val="007E543C"/>
    <w:rsid w:val="007E5950"/>
    <w:rsid w:val="007F0337"/>
    <w:rsid w:val="007F494B"/>
    <w:rsid w:val="008020C0"/>
    <w:rsid w:val="00803DCC"/>
    <w:rsid w:val="008110BA"/>
    <w:rsid w:val="00811648"/>
    <w:rsid w:val="008134AE"/>
    <w:rsid w:val="00815CC0"/>
    <w:rsid w:val="00817A5C"/>
    <w:rsid w:val="0082356B"/>
    <w:rsid w:val="008312E9"/>
    <w:rsid w:val="00832089"/>
    <w:rsid w:val="00833533"/>
    <w:rsid w:val="00833567"/>
    <w:rsid w:val="008336E9"/>
    <w:rsid w:val="00841506"/>
    <w:rsid w:val="008422BA"/>
    <w:rsid w:val="00842AB6"/>
    <w:rsid w:val="00844D33"/>
    <w:rsid w:val="008453B5"/>
    <w:rsid w:val="008471D9"/>
    <w:rsid w:val="00850713"/>
    <w:rsid w:val="0086700B"/>
    <w:rsid w:val="0087057E"/>
    <w:rsid w:val="00872A9F"/>
    <w:rsid w:val="00872AE9"/>
    <w:rsid w:val="0088141F"/>
    <w:rsid w:val="00881E23"/>
    <w:rsid w:val="00882275"/>
    <w:rsid w:val="0088567E"/>
    <w:rsid w:val="00890488"/>
    <w:rsid w:val="00892C2D"/>
    <w:rsid w:val="008949E3"/>
    <w:rsid w:val="008A0AD1"/>
    <w:rsid w:val="008A179A"/>
    <w:rsid w:val="008A63CB"/>
    <w:rsid w:val="008B080E"/>
    <w:rsid w:val="008B2571"/>
    <w:rsid w:val="008B4795"/>
    <w:rsid w:val="008B6A57"/>
    <w:rsid w:val="008C1322"/>
    <w:rsid w:val="008C706B"/>
    <w:rsid w:val="008F0481"/>
    <w:rsid w:val="008F7662"/>
    <w:rsid w:val="009003C7"/>
    <w:rsid w:val="009122CA"/>
    <w:rsid w:val="00915B17"/>
    <w:rsid w:val="00920C1A"/>
    <w:rsid w:val="0092285A"/>
    <w:rsid w:val="009257A9"/>
    <w:rsid w:val="0092597B"/>
    <w:rsid w:val="00927858"/>
    <w:rsid w:val="00927E6B"/>
    <w:rsid w:val="0093135D"/>
    <w:rsid w:val="0093190C"/>
    <w:rsid w:val="00931CE3"/>
    <w:rsid w:val="00933147"/>
    <w:rsid w:val="0093622F"/>
    <w:rsid w:val="00945323"/>
    <w:rsid w:val="00947D5A"/>
    <w:rsid w:val="009546AA"/>
    <w:rsid w:val="00954D4E"/>
    <w:rsid w:val="009575DA"/>
    <w:rsid w:val="0096110F"/>
    <w:rsid w:val="00964FE5"/>
    <w:rsid w:val="0096515D"/>
    <w:rsid w:val="009727AD"/>
    <w:rsid w:val="00972FDC"/>
    <w:rsid w:val="00977A20"/>
    <w:rsid w:val="009803C6"/>
    <w:rsid w:val="00980DB0"/>
    <w:rsid w:val="0098580F"/>
    <w:rsid w:val="0099103E"/>
    <w:rsid w:val="009910B5"/>
    <w:rsid w:val="00992709"/>
    <w:rsid w:val="009932BA"/>
    <w:rsid w:val="009942BB"/>
    <w:rsid w:val="009A45EF"/>
    <w:rsid w:val="009A5C3D"/>
    <w:rsid w:val="009A6CC8"/>
    <w:rsid w:val="009A753E"/>
    <w:rsid w:val="009A7599"/>
    <w:rsid w:val="009B0035"/>
    <w:rsid w:val="009B021E"/>
    <w:rsid w:val="009B4264"/>
    <w:rsid w:val="009B4855"/>
    <w:rsid w:val="009C1CDA"/>
    <w:rsid w:val="009C4704"/>
    <w:rsid w:val="009C5099"/>
    <w:rsid w:val="009C5598"/>
    <w:rsid w:val="009D1C15"/>
    <w:rsid w:val="009D2DFF"/>
    <w:rsid w:val="009E1B55"/>
    <w:rsid w:val="009F147A"/>
    <w:rsid w:val="009F28FB"/>
    <w:rsid w:val="009F488D"/>
    <w:rsid w:val="009F5CD2"/>
    <w:rsid w:val="00A050FC"/>
    <w:rsid w:val="00A129B8"/>
    <w:rsid w:val="00A17CE0"/>
    <w:rsid w:val="00A233E9"/>
    <w:rsid w:val="00A23B4A"/>
    <w:rsid w:val="00A24E83"/>
    <w:rsid w:val="00A256AF"/>
    <w:rsid w:val="00A3036B"/>
    <w:rsid w:val="00A3493F"/>
    <w:rsid w:val="00A36AE6"/>
    <w:rsid w:val="00A41CA6"/>
    <w:rsid w:val="00A4214A"/>
    <w:rsid w:val="00A439FF"/>
    <w:rsid w:val="00A448C2"/>
    <w:rsid w:val="00A45D54"/>
    <w:rsid w:val="00A50829"/>
    <w:rsid w:val="00A5554A"/>
    <w:rsid w:val="00A62730"/>
    <w:rsid w:val="00A6423E"/>
    <w:rsid w:val="00A64C7E"/>
    <w:rsid w:val="00A66807"/>
    <w:rsid w:val="00A70132"/>
    <w:rsid w:val="00A70794"/>
    <w:rsid w:val="00A72B4D"/>
    <w:rsid w:val="00A73ED7"/>
    <w:rsid w:val="00A7614B"/>
    <w:rsid w:val="00A76C4A"/>
    <w:rsid w:val="00A8144D"/>
    <w:rsid w:val="00A824CF"/>
    <w:rsid w:val="00A82DDE"/>
    <w:rsid w:val="00A840BA"/>
    <w:rsid w:val="00A84B69"/>
    <w:rsid w:val="00A90F44"/>
    <w:rsid w:val="00A929B1"/>
    <w:rsid w:val="00A94624"/>
    <w:rsid w:val="00A9606A"/>
    <w:rsid w:val="00A968DC"/>
    <w:rsid w:val="00AA09F2"/>
    <w:rsid w:val="00AA1CD9"/>
    <w:rsid w:val="00AA1E7E"/>
    <w:rsid w:val="00AA66F2"/>
    <w:rsid w:val="00AB0654"/>
    <w:rsid w:val="00AB115E"/>
    <w:rsid w:val="00AB143D"/>
    <w:rsid w:val="00AB6B66"/>
    <w:rsid w:val="00AC4D36"/>
    <w:rsid w:val="00AC53A1"/>
    <w:rsid w:val="00AC559E"/>
    <w:rsid w:val="00AC5AAA"/>
    <w:rsid w:val="00AD0080"/>
    <w:rsid w:val="00AD3FD1"/>
    <w:rsid w:val="00AD7E96"/>
    <w:rsid w:val="00AE2053"/>
    <w:rsid w:val="00AE6476"/>
    <w:rsid w:val="00AE7B19"/>
    <w:rsid w:val="00AF30E7"/>
    <w:rsid w:val="00AF789A"/>
    <w:rsid w:val="00B02556"/>
    <w:rsid w:val="00B02ED4"/>
    <w:rsid w:val="00B041D8"/>
    <w:rsid w:val="00B05852"/>
    <w:rsid w:val="00B079CB"/>
    <w:rsid w:val="00B210BE"/>
    <w:rsid w:val="00B215DF"/>
    <w:rsid w:val="00B24D7F"/>
    <w:rsid w:val="00B26BF9"/>
    <w:rsid w:val="00B3007F"/>
    <w:rsid w:val="00B317A4"/>
    <w:rsid w:val="00B32C4B"/>
    <w:rsid w:val="00B33C07"/>
    <w:rsid w:val="00B3501B"/>
    <w:rsid w:val="00B35320"/>
    <w:rsid w:val="00B36C32"/>
    <w:rsid w:val="00B36EAA"/>
    <w:rsid w:val="00B41027"/>
    <w:rsid w:val="00B430B9"/>
    <w:rsid w:val="00B43709"/>
    <w:rsid w:val="00B474DE"/>
    <w:rsid w:val="00B51ABD"/>
    <w:rsid w:val="00B54E43"/>
    <w:rsid w:val="00B557F7"/>
    <w:rsid w:val="00B56C91"/>
    <w:rsid w:val="00B6039A"/>
    <w:rsid w:val="00B613D1"/>
    <w:rsid w:val="00B65946"/>
    <w:rsid w:val="00B66428"/>
    <w:rsid w:val="00B67967"/>
    <w:rsid w:val="00B77BEF"/>
    <w:rsid w:val="00B8223B"/>
    <w:rsid w:val="00B82282"/>
    <w:rsid w:val="00B8526B"/>
    <w:rsid w:val="00B94325"/>
    <w:rsid w:val="00B95884"/>
    <w:rsid w:val="00B95B92"/>
    <w:rsid w:val="00B96C47"/>
    <w:rsid w:val="00B97107"/>
    <w:rsid w:val="00B973EA"/>
    <w:rsid w:val="00BA13ED"/>
    <w:rsid w:val="00BA1D82"/>
    <w:rsid w:val="00BA1E8B"/>
    <w:rsid w:val="00BA32BF"/>
    <w:rsid w:val="00BA3CAE"/>
    <w:rsid w:val="00BA4040"/>
    <w:rsid w:val="00BA5376"/>
    <w:rsid w:val="00BA5A82"/>
    <w:rsid w:val="00BB0AA5"/>
    <w:rsid w:val="00BB16B8"/>
    <w:rsid w:val="00BB3744"/>
    <w:rsid w:val="00BB37B7"/>
    <w:rsid w:val="00BC03BB"/>
    <w:rsid w:val="00BC17C2"/>
    <w:rsid w:val="00BC2A4E"/>
    <w:rsid w:val="00BC3496"/>
    <w:rsid w:val="00BC4B03"/>
    <w:rsid w:val="00BC5FC7"/>
    <w:rsid w:val="00BD1729"/>
    <w:rsid w:val="00BE0325"/>
    <w:rsid w:val="00BE1815"/>
    <w:rsid w:val="00BE61C2"/>
    <w:rsid w:val="00BF3272"/>
    <w:rsid w:val="00BF48C3"/>
    <w:rsid w:val="00BF4B6A"/>
    <w:rsid w:val="00BF66B7"/>
    <w:rsid w:val="00BF747C"/>
    <w:rsid w:val="00C0623C"/>
    <w:rsid w:val="00C0793B"/>
    <w:rsid w:val="00C11C6E"/>
    <w:rsid w:val="00C14761"/>
    <w:rsid w:val="00C20A0B"/>
    <w:rsid w:val="00C278C1"/>
    <w:rsid w:val="00C3185F"/>
    <w:rsid w:val="00C33E96"/>
    <w:rsid w:val="00C35DCC"/>
    <w:rsid w:val="00C37E23"/>
    <w:rsid w:val="00C41BA9"/>
    <w:rsid w:val="00C469E8"/>
    <w:rsid w:val="00C4798D"/>
    <w:rsid w:val="00C50071"/>
    <w:rsid w:val="00C5014B"/>
    <w:rsid w:val="00C5619F"/>
    <w:rsid w:val="00C571B5"/>
    <w:rsid w:val="00C572B6"/>
    <w:rsid w:val="00C57353"/>
    <w:rsid w:val="00C63A44"/>
    <w:rsid w:val="00C64D1E"/>
    <w:rsid w:val="00C662D7"/>
    <w:rsid w:val="00C70313"/>
    <w:rsid w:val="00C71508"/>
    <w:rsid w:val="00C72829"/>
    <w:rsid w:val="00C773A9"/>
    <w:rsid w:val="00C82A50"/>
    <w:rsid w:val="00C87D3E"/>
    <w:rsid w:val="00C93910"/>
    <w:rsid w:val="00C9762A"/>
    <w:rsid w:val="00CA1CCD"/>
    <w:rsid w:val="00CA4114"/>
    <w:rsid w:val="00CA66FE"/>
    <w:rsid w:val="00CB0C98"/>
    <w:rsid w:val="00CB18E0"/>
    <w:rsid w:val="00CB298C"/>
    <w:rsid w:val="00CB3C1B"/>
    <w:rsid w:val="00CB4AD0"/>
    <w:rsid w:val="00CB57BF"/>
    <w:rsid w:val="00CB5AB3"/>
    <w:rsid w:val="00CC126E"/>
    <w:rsid w:val="00CC2F18"/>
    <w:rsid w:val="00CC3FFB"/>
    <w:rsid w:val="00CC4277"/>
    <w:rsid w:val="00CD0C54"/>
    <w:rsid w:val="00CE0182"/>
    <w:rsid w:val="00CE1215"/>
    <w:rsid w:val="00CE141F"/>
    <w:rsid w:val="00CE36D6"/>
    <w:rsid w:val="00CF1BF7"/>
    <w:rsid w:val="00CF5459"/>
    <w:rsid w:val="00D02084"/>
    <w:rsid w:val="00D02B88"/>
    <w:rsid w:val="00D064AC"/>
    <w:rsid w:val="00D20648"/>
    <w:rsid w:val="00D2092E"/>
    <w:rsid w:val="00D20B7D"/>
    <w:rsid w:val="00D21425"/>
    <w:rsid w:val="00D21D69"/>
    <w:rsid w:val="00D2213C"/>
    <w:rsid w:val="00D31EAC"/>
    <w:rsid w:val="00D33345"/>
    <w:rsid w:val="00D37BBC"/>
    <w:rsid w:val="00D4568B"/>
    <w:rsid w:val="00D467A5"/>
    <w:rsid w:val="00D46C2D"/>
    <w:rsid w:val="00D46D04"/>
    <w:rsid w:val="00D5324D"/>
    <w:rsid w:val="00D57939"/>
    <w:rsid w:val="00D57BAC"/>
    <w:rsid w:val="00D60704"/>
    <w:rsid w:val="00D6256C"/>
    <w:rsid w:val="00D65524"/>
    <w:rsid w:val="00D65F2F"/>
    <w:rsid w:val="00D702EB"/>
    <w:rsid w:val="00D75A0B"/>
    <w:rsid w:val="00D77071"/>
    <w:rsid w:val="00D771FB"/>
    <w:rsid w:val="00D77489"/>
    <w:rsid w:val="00D836E2"/>
    <w:rsid w:val="00D85D92"/>
    <w:rsid w:val="00D93329"/>
    <w:rsid w:val="00D94205"/>
    <w:rsid w:val="00D942F5"/>
    <w:rsid w:val="00DA1A2A"/>
    <w:rsid w:val="00DA3FA8"/>
    <w:rsid w:val="00DA7811"/>
    <w:rsid w:val="00DB2408"/>
    <w:rsid w:val="00DB2A73"/>
    <w:rsid w:val="00DB44AC"/>
    <w:rsid w:val="00DC01E1"/>
    <w:rsid w:val="00DD013A"/>
    <w:rsid w:val="00DD7330"/>
    <w:rsid w:val="00DE164C"/>
    <w:rsid w:val="00DE2A0B"/>
    <w:rsid w:val="00DE2A16"/>
    <w:rsid w:val="00DE2F91"/>
    <w:rsid w:val="00DE306E"/>
    <w:rsid w:val="00DE36FD"/>
    <w:rsid w:val="00DE555B"/>
    <w:rsid w:val="00DF1B75"/>
    <w:rsid w:val="00DF3E78"/>
    <w:rsid w:val="00DF49D3"/>
    <w:rsid w:val="00DF6B55"/>
    <w:rsid w:val="00DF7E4B"/>
    <w:rsid w:val="00E00076"/>
    <w:rsid w:val="00E017EC"/>
    <w:rsid w:val="00E16C16"/>
    <w:rsid w:val="00E20993"/>
    <w:rsid w:val="00E210C8"/>
    <w:rsid w:val="00E2784A"/>
    <w:rsid w:val="00E32D5E"/>
    <w:rsid w:val="00E3358B"/>
    <w:rsid w:val="00E369E2"/>
    <w:rsid w:val="00E36EA0"/>
    <w:rsid w:val="00E413FB"/>
    <w:rsid w:val="00E42AA5"/>
    <w:rsid w:val="00E42F88"/>
    <w:rsid w:val="00E47D90"/>
    <w:rsid w:val="00E5484C"/>
    <w:rsid w:val="00E60456"/>
    <w:rsid w:val="00E60B1A"/>
    <w:rsid w:val="00E65FF7"/>
    <w:rsid w:val="00E712BB"/>
    <w:rsid w:val="00E74A54"/>
    <w:rsid w:val="00E77BA5"/>
    <w:rsid w:val="00E819F2"/>
    <w:rsid w:val="00E81C1C"/>
    <w:rsid w:val="00E8241E"/>
    <w:rsid w:val="00E82FC8"/>
    <w:rsid w:val="00E83A66"/>
    <w:rsid w:val="00E85A25"/>
    <w:rsid w:val="00E86463"/>
    <w:rsid w:val="00E8665C"/>
    <w:rsid w:val="00E9023B"/>
    <w:rsid w:val="00E909C1"/>
    <w:rsid w:val="00E934A4"/>
    <w:rsid w:val="00E940BA"/>
    <w:rsid w:val="00E96B2E"/>
    <w:rsid w:val="00EA0D6D"/>
    <w:rsid w:val="00EA48C4"/>
    <w:rsid w:val="00EA741F"/>
    <w:rsid w:val="00EA7F50"/>
    <w:rsid w:val="00EB0BDA"/>
    <w:rsid w:val="00EB0ED0"/>
    <w:rsid w:val="00EB1A9F"/>
    <w:rsid w:val="00EB24AC"/>
    <w:rsid w:val="00EC1626"/>
    <w:rsid w:val="00EC24BB"/>
    <w:rsid w:val="00EC2570"/>
    <w:rsid w:val="00EC26DE"/>
    <w:rsid w:val="00ED12FE"/>
    <w:rsid w:val="00ED16B8"/>
    <w:rsid w:val="00ED282B"/>
    <w:rsid w:val="00ED3435"/>
    <w:rsid w:val="00ED4BC2"/>
    <w:rsid w:val="00ED6C7A"/>
    <w:rsid w:val="00EE333D"/>
    <w:rsid w:val="00EE42CF"/>
    <w:rsid w:val="00EF08BB"/>
    <w:rsid w:val="00EF6276"/>
    <w:rsid w:val="00F00CE3"/>
    <w:rsid w:val="00F01744"/>
    <w:rsid w:val="00F054EE"/>
    <w:rsid w:val="00F152FC"/>
    <w:rsid w:val="00F175B6"/>
    <w:rsid w:val="00F21B69"/>
    <w:rsid w:val="00F3485B"/>
    <w:rsid w:val="00F34A6B"/>
    <w:rsid w:val="00F37AC6"/>
    <w:rsid w:val="00F40FF2"/>
    <w:rsid w:val="00F44D0C"/>
    <w:rsid w:val="00F5160E"/>
    <w:rsid w:val="00F52D14"/>
    <w:rsid w:val="00F53D59"/>
    <w:rsid w:val="00F61BB9"/>
    <w:rsid w:val="00F657EC"/>
    <w:rsid w:val="00F71A10"/>
    <w:rsid w:val="00F72AEC"/>
    <w:rsid w:val="00F8789D"/>
    <w:rsid w:val="00F90AA7"/>
    <w:rsid w:val="00F90AB7"/>
    <w:rsid w:val="00F9424B"/>
    <w:rsid w:val="00F9713E"/>
    <w:rsid w:val="00FA39C0"/>
    <w:rsid w:val="00FA54CA"/>
    <w:rsid w:val="00FA61B0"/>
    <w:rsid w:val="00FA79E5"/>
    <w:rsid w:val="00FB109B"/>
    <w:rsid w:val="00FB7F94"/>
    <w:rsid w:val="00FC1867"/>
    <w:rsid w:val="00FC3CF4"/>
    <w:rsid w:val="00FD0D99"/>
    <w:rsid w:val="00FD10C5"/>
    <w:rsid w:val="00FD2735"/>
    <w:rsid w:val="00FD7C1F"/>
    <w:rsid w:val="00FE1BD4"/>
    <w:rsid w:val="00FE28DF"/>
    <w:rsid w:val="00FE5747"/>
    <w:rsid w:val="00FE5B44"/>
    <w:rsid w:val="00FE60B4"/>
    <w:rsid w:val="00FF2A5A"/>
    <w:rsid w:val="00FF3BF8"/>
    <w:rsid w:val="00FF48B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f0f0f0"/>
    </o:shapedefaults>
    <o:shapelayout v:ext="edit">
      <o:idmap v:ext="edit" data="1"/>
    </o:shapelayout>
  </w:shapeDefaults>
  <w:decimalSymbol w:val=","/>
  <w:listSeparator w:val=";"/>
  <w15:docId w15:val="{C440E076-61F5-415C-BE78-23EB5B42B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5B92"/>
    <w:pPr>
      <w:jc w:val="both"/>
    </w:pPr>
    <w:rPr>
      <w:rFonts w:ascii="Arial" w:hAnsi="Arial"/>
      <w:sz w:val="22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sz w:val="36"/>
    </w:rPr>
  </w:style>
  <w:style w:type="paragraph" w:styleId="Titre2">
    <w:name w:val="heading 2"/>
    <w:basedOn w:val="Normal"/>
    <w:next w:val="Normal"/>
    <w:link w:val="Titre2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sz w:val="32"/>
    </w:rPr>
  </w:style>
  <w:style w:type="paragraph" w:styleId="Titre3">
    <w:name w:val="heading 3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keepNext/>
      <w:ind w:firstLine="993"/>
      <w:outlineLvl w:val="4"/>
    </w:pPr>
    <w:rPr>
      <w:b/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pos="2260"/>
        <w:tab w:val="left" w:pos="5660"/>
      </w:tabs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ind w:right="-27"/>
      <w:outlineLvl w:val="8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uiPriority w:val="99"/>
  </w:style>
  <w:style w:type="paragraph" w:styleId="Retraitcorpsdetexte">
    <w:name w:val="Body Text Indent"/>
    <w:basedOn w:val="Normal"/>
    <w:pPr>
      <w:ind w:firstLine="708"/>
    </w:pPr>
  </w:style>
  <w:style w:type="paragraph" w:styleId="Corpsdetexte">
    <w:name w:val="Body Text"/>
    <w:basedOn w:val="Normal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pPr>
      <w:ind w:firstLine="1134"/>
    </w:pPr>
    <w:rPr>
      <w:sz w:val="26"/>
    </w:rPr>
  </w:style>
  <w:style w:type="paragraph" w:styleId="Retraitcorpsdetexte3">
    <w:name w:val="Body Text Indent 3"/>
    <w:basedOn w:val="Normal"/>
    <w:pPr>
      <w:ind w:right="-27" w:firstLine="1134"/>
    </w:pPr>
    <w:rPr>
      <w:sz w:val="26"/>
    </w:rPr>
  </w:style>
  <w:style w:type="paragraph" w:customStyle="1" w:styleId="paragraphes">
    <w:name w:val="paragraphes"/>
    <w:basedOn w:val="Normal"/>
    <w:pPr>
      <w:ind w:firstLine="820"/>
    </w:pPr>
    <w:rPr>
      <w:rFonts w:ascii="Times" w:hAnsi="Times"/>
      <w:sz w:val="24"/>
    </w:rPr>
  </w:style>
  <w:style w:type="paragraph" w:customStyle="1" w:styleId="article">
    <w:name w:val="article"/>
    <w:basedOn w:val="Normal"/>
    <w:rPr>
      <w:rFonts w:ascii="Times" w:hAnsi="Times"/>
      <w:b/>
      <w:sz w:val="24"/>
      <w:u w:val="single"/>
    </w:rPr>
  </w:style>
  <w:style w:type="paragraph" w:customStyle="1" w:styleId="descriptif">
    <w:name w:val="descriptif"/>
    <w:basedOn w:val="Normal"/>
    <w:pPr>
      <w:ind w:firstLine="1700"/>
    </w:pPr>
    <w:rPr>
      <w:rFonts w:ascii="Times" w:hAnsi="Times"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center"/>
    </w:pPr>
  </w:style>
  <w:style w:type="paragraph" w:styleId="Corpsdetexte3">
    <w:name w:val="Body Text 3"/>
    <w:basedOn w:val="Normal"/>
    <w:rPr>
      <w:sz w:val="2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CGisdnet-txt">
    <w:name w:val="CGisdnet-txt"/>
    <w:basedOn w:val="Normal"/>
    <w:autoRedefine/>
    <w:pPr>
      <w:spacing w:after="100" w:line="140" w:lineRule="exact"/>
    </w:pPr>
    <w:rPr>
      <w:sz w:val="24"/>
    </w:rPr>
  </w:style>
  <w:style w:type="paragraph" w:customStyle="1" w:styleId="ENTREET">
    <w:name w:val="ENTRE...ET"/>
    <w:pPr>
      <w:keepNext/>
      <w:keepLines/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Bookman" w:hAnsi="Bookman"/>
      <w:sz w:val="24"/>
    </w:rPr>
  </w:style>
  <w:style w:type="character" w:customStyle="1" w:styleId="h12">
    <w:name w:val="h12"/>
    <w:basedOn w:val="Policepardfaut"/>
  </w:style>
  <w:style w:type="paragraph" w:customStyle="1" w:styleId="soustitre">
    <w:name w:val="sous titre"/>
    <w:basedOn w:val="Normal"/>
    <w:rsid w:val="00BA13ED"/>
    <w:rPr>
      <w:rFonts w:ascii="Times" w:hAnsi="Times"/>
      <w:sz w:val="24"/>
      <w:u w:val="single"/>
    </w:rPr>
  </w:style>
  <w:style w:type="table" w:styleId="Grilledutableau">
    <w:name w:val="Table Grid"/>
    <w:basedOn w:val="TableauNormal"/>
    <w:rsid w:val="00446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pv-hitdescriptiontext">
    <w:name w:val="cpv-hitdescriptiontext"/>
    <w:basedOn w:val="Policepardfaut"/>
    <w:rsid w:val="00CE0182"/>
  </w:style>
  <w:style w:type="character" w:customStyle="1" w:styleId="cpv-hittext1">
    <w:name w:val="cpv-hittext1"/>
    <w:rsid w:val="00CE0182"/>
    <w:rPr>
      <w:u w:val="single"/>
    </w:rPr>
  </w:style>
  <w:style w:type="character" w:customStyle="1" w:styleId="cpv-hitcodetext">
    <w:name w:val="cpv-hitcodetext"/>
    <w:basedOn w:val="Policepardfaut"/>
    <w:rsid w:val="00CE0182"/>
  </w:style>
  <w:style w:type="paragraph" w:customStyle="1" w:styleId="Retraitnormal1">
    <w:name w:val="Retrait normal1"/>
    <w:basedOn w:val="Normal"/>
    <w:rsid w:val="00FF48BD"/>
    <w:pPr>
      <w:ind w:left="708"/>
    </w:pPr>
    <w:rPr>
      <w:rFonts w:ascii="Times" w:hAnsi="Times"/>
      <w:sz w:val="20"/>
    </w:rPr>
  </w:style>
  <w:style w:type="character" w:styleId="Accentuation">
    <w:name w:val="Emphasis"/>
    <w:qFormat/>
    <w:rsid w:val="00FF48BD"/>
    <w:rPr>
      <w:i/>
      <w:iCs/>
    </w:rPr>
  </w:style>
  <w:style w:type="paragraph" w:styleId="Notedebasdepage">
    <w:name w:val="footnote text"/>
    <w:basedOn w:val="Normal"/>
    <w:link w:val="NotedebasdepageCar"/>
    <w:rsid w:val="001D5926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1D5926"/>
  </w:style>
  <w:style w:type="character" w:styleId="Appelnotedebasdep">
    <w:name w:val="footnote reference"/>
    <w:rsid w:val="001D5926"/>
    <w:rPr>
      <w:vertAlign w:val="superscript"/>
    </w:rPr>
  </w:style>
  <w:style w:type="paragraph" w:styleId="Listepuces">
    <w:name w:val="List Bullet"/>
    <w:basedOn w:val="Normal"/>
    <w:rsid w:val="00627FF0"/>
    <w:pPr>
      <w:numPr>
        <w:numId w:val="1"/>
      </w:numPr>
    </w:pPr>
  </w:style>
  <w:style w:type="paragraph" w:customStyle="1" w:styleId="Normal2">
    <w:name w:val="Normal2"/>
    <w:basedOn w:val="Normal"/>
    <w:link w:val="Normal2Car"/>
    <w:rsid w:val="00763339"/>
    <w:pPr>
      <w:keepLines/>
      <w:tabs>
        <w:tab w:val="left" w:pos="567"/>
        <w:tab w:val="left" w:pos="851"/>
        <w:tab w:val="left" w:pos="1134"/>
      </w:tabs>
      <w:ind w:left="284" w:firstLine="284"/>
    </w:pPr>
    <w:rPr>
      <w:lang w:val="x-none" w:eastAsia="x-none"/>
    </w:rPr>
  </w:style>
  <w:style w:type="character" w:customStyle="1" w:styleId="Normal2Car">
    <w:name w:val="Normal2 Car"/>
    <w:link w:val="Normal2"/>
    <w:rsid w:val="00763339"/>
    <w:rPr>
      <w:sz w:val="22"/>
    </w:rPr>
  </w:style>
  <w:style w:type="paragraph" w:customStyle="1" w:styleId="Normal1">
    <w:name w:val="Normal1"/>
    <w:basedOn w:val="Normal"/>
    <w:link w:val="Normal1Car"/>
    <w:rsid w:val="00751277"/>
    <w:pPr>
      <w:keepLines/>
      <w:tabs>
        <w:tab w:val="left" w:pos="284"/>
        <w:tab w:val="left" w:pos="567"/>
        <w:tab w:val="left" w:pos="851"/>
      </w:tabs>
      <w:ind w:firstLine="284"/>
    </w:pPr>
    <w:rPr>
      <w:lang w:val="x-none" w:eastAsia="x-none"/>
    </w:rPr>
  </w:style>
  <w:style w:type="character" w:customStyle="1" w:styleId="Normal1Car">
    <w:name w:val="Normal1 Car"/>
    <w:link w:val="Normal1"/>
    <w:rsid w:val="00751277"/>
    <w:rPr>
      <w:sz w:val="22"/>
    </w:rPr>
  </w:style>
  <w:style w:type="paragraph" w:customStyle="1" w:styleId="Default">
    <w:name w:val="Default"/>
    <w:rsid w:val="00A9606A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rsid w:val="00FE5B44"/>
    <w:pPr>
      <w:ind w:left="708"/>
    </w:pPr>
  </w:style>
  <w:style w:type="paragraph" w:customStyle="1" w:styleId="ARTICLE1">
    <w:name w:val="ARTICLE 1"/>
    <w:basedOn w:val="Normal"/>
    <w:link w:val="ARTICLE1Car"/>
    <w:qFormat/>
    <w:rsid w:val="00E369E2"/>
    <w:pPr>
      <w:keepNext/>
      <w:keepLines/>
      <w:numPr>
        <w:numId w:val="2"/>
      </w:numPr>
      <w:spacing w:line="276" w:lineRule="auto"/>
    </w:pPr>
    <w:rPr>
      <w:rFonts w:asciiTheme="majorHAnsi" w:hAnsiTheme="majorHAnsi" w:cs="Arial"/>
      <w:b/>
      <w:bCs/>
      <w:szCs w:val="22"/>
    </w:rPr>
  </w:style>
  <w:style w:type="paragraph" w:customStyle="1" w:styleId="110">
    <w:name w:val="1.1"/>
    <w:basedOn w:val="Normal"/>
    <w:link w:val="11Car"/>
    <w:rsid w:val="00AB6B66"/>
    <w:pPr>
      <w:keepNext/>
      <w:numPr>
        <w:numId w:val="3"/>
      </w:numPr>
    </w:pPr>
    <w:rPr>
      <w:rFonts w:cs="Arial"/>
      <w:b/>
      <w:color w:val="000000"/>
      <w:szCs w:val="22"/>
    </w:rPr>
  </w:style>
  <w:style w:type="character" w:customStyle="1" w:styleId="ARTICLE1Car">
    <w:name w:val="ARTICLE 1 Car"/>
    <w:link w:val="ARTICLE1"/>
    <w:rsid w:val="00E369E2"/>
    <w:rPr>
      <w:rFonts w:asciiTheme="majorHAnsi" w:hAnsiTheme="majorHAnsi" w:cs="Arial"/>
      <w:b/>
      <w:bCs/>
      <w:sz w:val="22"/>
      <w:szCs w:val="22"/>
    </w:rPr>
  </w:style>
  <w:style w:type="paragraph" w:customStyle="1" w:styleId="PARTIE">
    <w:name w:val="PARTIE"/>
    <w:basedOn w:val="Normal"/>
    <w:link w:val="PARTIECar"/>
    <w:qFormat/>
    <w:rsid w:val="00B67967"/>
    <w:pPr>
      <w:keepNext/>
      <w:spacing w:line="276" w:lineRule="auto"/>
      <w:jc w:val="center"/>
    </w:pPr>
    <w:rPr>
      <w:b/>
      <w:bCs/>
      <w:sz w:val="24"/>
      <w:szCs w:val="22"/>
    </w:rPr>
  </w:style>
  <w:style w:type="character" w:customStyle="1" w:styleId="11Car">
    <w:name w:val="1.1 Car"/>
    <w:link w:val="110"/>
    <w:rsid w:val="00AB6B66"/>
    <w:rPr>
      <w:rFonts w:ascii="Arial" w:hAnsi="Arial" w:cs="Arial"/>
      <w:b/>
      <w:color w:val="000000"/>
      <w:sz w:val="22"/>
      <w:szCs w:val="22"/>
    </w:rPr>
  </w:style>
  <w:style w:type="character" w:customStyle="1" w:styleId="Titre2Car">
    <w:name w:val="Titre 2 Car"/>
    <w:link w:val="Titre2"/>
    <w:rsid w:val="000C11E4"/>
    <w:rPr>
      <w:sz w:val="32"/>
    </w:rPr>
  </w:style>
  <w:style w:type="character" w:customStyle="1" w:styleId="PARTIECar">
    <w:name w:val="PARTIE Car"/>
    <w:link w:val="PARTIE"/>
    <w:rsid w:val="00B67967"/>
    <w:rPr>
      <w:rFonts w:ascii="Arial" w:hAnsi="Arial"/>
      <w:b/>
      <w:bCs/>
      <w:sz w:val="24"/>
      <w:szCs w:val="22"/>
    </w:rPr>
  </w:style>
  <w:style w:type="paragraph" w:customStyle="1" w:styleId="111">
    <w:name w:val="1.1.1"/>
    <w:basedOn w:val="110"/>
    <w:link w:val="111Car"/>
    <w:qFormat/>
    <w:rsid w:val="008134AE"/>
    <w:pPr>
      <w:keepLines/>
      <w:numPr>
        <w:ilvl w:val="2"/>
        <w:numId w:val="2"/>
      </w:numPr>
    </w:pPr>
  </w:style>
  <w:style w:type="paragraph" w:customStyle="1" w:styleId="CM6">
    <w:name w:val="CM6"/>
    <w:basedOn w:val="Default"/>
    <w:next w:val="Default"/>
    <w:rsid w:val="006F44F0"/>
    <w:pPr>
      <w:widowControl w:val="0"/>
      <w:spacing w:line="243" w:lineRule="atLeast"/>
    </w:pPr>
    <w:rPr>
      <w:rFonts w:ascii="Verdana" w:eastAsia="Times New Roman" w:hAnsi="Verdana" w:cs="Verdana"/>
      <w:color w:val="auto"/>
      <w:lang w:eastAsia="fr-FR"/>
    </w:rPr>
  </w:style>
  <w:style w:type="character" w:customStyle="1" w:styleId="111Car">
    <w:name w:val="1.1.1 Car"/>
    <w:basedOn w:val="11Car"/>
    <w:link w:val="111"/>
    <w:rsid w:val="008134AE"/>
    <w:rPr>
      <w:rFonts w:ascii="Arial" w:hAnsi="Arial" w:cs="Arial"/>
      <w:b/>
      <w:color w:val="000000"/>
      <w:sz w:val="22"/>
      <w:szCs w:val="22"/>
    </w:rPr>
  </w:style>
  <w:style w:type="paragraph" w:customStyle="1" w:styleId="CM12">
    <w:name w:val="CM12"/>
    <w:basedOn w:val="Normal"/>
    <w:next w:val="Normal"/>
    <w:rsid w:val="006F44F0"/>
    <w:pPr>
      <w:widowControl w:val="0"/>
      <w:autoSpaceDE w:val="0"/>
      <w:autoSpaceDN w:val="0"/>
      <w:adjustRightInd w:val="0"/>
      <w:jc w:val="left"/>
    </w:pPr>
    <w:rPr>
      <w:rFonts w:ascii="Verdana" w:hAnsi="Verdana" w:cs="Verdana"/>
      <w:sz w:val="24"/>
      <w:szCs w:val="24"/>
    </w:rPr>
  </w:style>
  <w:style w:type="paragraph" w:customStyle="1" w:styleId="CM3">
    <w:name w:val="CM3"/>
    <w:basedOn w:val="Default"/>
    <w:next w:val="Default"/>
    <w:rsid w:val="000C4494"/>
    <w:pPr>
      <w:widowControl w:val="0"/>
      <w:spacing w:line="486" w:lineRule="atLeast"/>
    </w:pPr>
    <w:rPr>
      <w:rFonts w:ascii="Verdana" w:eastAsia="Times New Roman" w:hAnsi="Verdana" w:cs="Verdana"/>
      <w:color w:val="auto"/>
      <w:lang w:eastAsia="fr-FR"/>
    </w:rPr>
  </w:style>
  <w:style w:type="paragraph" w:customStyle="1" w:styleId="11">
    <w:name w:val="1.1."/>
    <w:basedOn w:val="ARTICLE1"/>
    <w:link w:val="11Car0"/>
    <w:qFormat/>
    <w:rsid w:val="00E83A66"/>
    <w:pPr>
      <w:numPr>
        <w:ilvl w:val="1"/>
      </w:numPr>
    </w:pPr>
  </w:style>
  <w:style w:type="character" w:customStyle="1" w:styleId="11Car0">
    <w:name w:val="1.1. Car"/>
    <w:basedOn w:val="ARTICLE1Car"/>
    <w:link w:val="11"/>
    <w:rsid w:val="00E83A66"/>
    <w:rPr>
      <w:rFonts w:asciiTheme="majorHAnsi" w:hAnsiTheme="majorHAnsi" w:cs="Arial"/>
      <w:b/>
      <w:bCs/>
      <w:sz w:val="22"/>
      <w:szCs w:val="22"/>
    </w:rPr>
  </w:style>
  <w:style w:type="paragraph" w:customStyle="1" w:styleId="ListeCCP">
    <w:name w:val="Liste CCP"/>
    <w:basedOn w:val="Normal"/>
    <w:link w:val="ListeCCPCar"/>
    <w:qFormat/>
    <w:rsid w:val="00FE1BD4"/>
    <w:pPr>
      <w:numPr>
        <w:numId w:val="4"/>
      </w:numPr>
    </w:pPr>
    <w:rPr>
      <w:rFonts w:cs="Arial"/>
    </w:rPr>
  </w:style>
  <w:style w:type="character" w:customStyle="1" w:styleId="ListeCCPCar">
    <w:name w:val="Liste CCP Car"/>
    <w:basedOn w:val="Policepardfaut"/>
    <w:link w:val="ListeCCP"/>
    <w:rsid w:val="00FE1BD4"/>
    <w:rPr>
      <w:rFonts w:ascii="Arial" w:hAnsi="Arial" w:cs="Arial"/>
      <w:sz w:val="22"/>
    </w:rPr>
  </w:style>
  <w:style w:type="paragraph" w:customStyle="1" w:styleId="coordonnees">
    <w:name w:val="coordonnees"/>
    <w:basedOn w:val="Normal"/>
    <w:qFormat/>
    <w:rsid w:val="00E20993"/>
    <w:pPr>
      <w:jc w:val="left"/>
    </w:pPr>
    <w:rPr>
      <w:rFonts w:cs="Arial"/>
      <w:spacing w:val="-4"/>
      <w:kern w:val="16"/>
      <w:sz w:val="16"/>
      <w:szCs w:val="22"/>
      <w:lang w:bidi="fr-FR"/>
    </w:rPr>
  </w:style>
  <w:style w:type="character" w:customStyle="1" w:styleId="textearial">
    <w:name w:val="texte_arial"/>
    <w:basedOn w:val="Policepardfaut"/>
    <w:uiPriority w:val="1"/>
    <w:qFormat/>
    <w:rsid w:val="00E20993"/>
    <w:rPr>
      <w:rFonts w:ascii="Arial" w:hAnsi="Arial"/>
      <w:sz w:val="16"/>
    </w:rPr>
  </w:style>
  <w:style w:type="character" w:customStyle="1" w:styleId="En-tteCar">
    <w:name w:val="En-tête Car"/>
    <w:basedOn w:val="Policepardfaut"/>
    <w:link w:val="En-tte"/>
    <w:rsid w:val="00E20993"/>
    <w:rPr>
      <w:rFonts w:ascii="Arial" w:hAnsi="Arial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E369E2"/>
    <w:rPr>
      <w:rFonts w:ascii="Arial" w:hAnsi="Arial"/>
      <w:sz w:val="22"/>
    </w:rPr>
  </w:style>
  <w:style w:type="character" w:customStyle="1" w:styleId="stylegras">
    <w:name w:val="style_gras"/>
    <w:basedOn w:val="Policepardfaut"/>
    <w:uiPriority w:val="1"/>
    <w:qFormat/>
    <w:rsid w:val="00EA7F50"/>
    <w:rPr>
      <w:rFonts w:ascii="Arial" w:hAnsi="Arial"/>
      <w:b/>
      <w:sz w:val="16"/>
    </w:rPr>
  </w:style>
  <w:style w:type="character" w:customStyle="1" w:styleId="Caractresdenotedebasdepage">
    <w:name w:val="Caractères de note de bas de page"/>
    <w:rsid w:val="00BC17C2"/>
    <w:rPr>
      <w:rFonts w:cs="Times New Roman"/>
      <w:vertAlign w:val="superscript"/>
    </w:rPr>
  </w:style>
  <w:style w:type="paragraph" w:customStyle="1" w:styleId="fcase1ertab">
    <w:name w:val="f_case_1ertab"/>
    <w:basedOn w:val="Normal"/>
    <w:rsid w:val="00BC17C2"/>
    <w:pPr>
      <w:tabs>
        <w:tab w:val="left" w:pos="426"/>
      </w:tabs>
      <w:suppressAutoHyphens/>
      <w:ind w:left="680" w:hanging="680"/>
    </w:pPr>
    <w:rPr>
      <w:rFonts w:ascii="Times New Roman" w:hAnsi="Times New Roman"/>
      <w:sz w:val="20"/>
      <w:lang w:eastAsia="zh-CN"/>
    </w:rPr>
  </w:style>
  <w:style w:type="paragraph" w:styleId="NormalWeb">
    <w:name w:val="Normal (Web)"/>
    <w:basedOn w:val="Normal"/>
    <w:rsid w:val="00BC17C2"/>
    <w:pPr>
      <w:suppressAutoHyphens/>
      <w:spacing w:before="100" w:after="100"/>
      <w:jc w:val="left"/>
    </w:pPr>
    <w:rPr>
      <w:rFonts w:ascii="Times New Roman" w:hAnsi="Times New Roman"/>
      <w:sz w:val="24"/>
      <w:szCs w:val="24"/>
      <w:lang w:eastAsia="zh-CN"/>
    </w:rPr>
  </w:style>
  <w:style w:type="paragraph" w:customStyle="1" w:styleId="fcasegauche">
    <w:name w:val="f_case_gauche"/>
    <w:basedOn w:val="Normal"/>
    <w:rsid w:val="006D653A"/>
    <w:pPr>
      <w:suppressAutoHyphens/>
      <w:spacing w:after="60"/>
      <w:ind w:left="284" w:hanging="284"/>
    </w:pPr>
    <w:rPr>
      <w:rFonts w:ascii="Univers" w:hAnsi="Univers" w:cs="Univers"/>
      <w:sz w:val="20"/>
      <w:lang w:eastAsia="zh-CN"/>
    </w:rPr>
  </w:style>
  <w:style w:type="paragraph" w:customStyle="1" w:styleId="fcase2metab">
    <w:name w:val="f_case_2èmetab"/>
    <w:basedOn w:val="Normal"/>
    <w:rsid w:val="00841506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 w:val="20"/>
      <w:lang w:eastAsia="zh-CN"/>
    </w:rPr>
  </w:style>
  <w:style w:type="character" w:styleId="Textedelespacerserv">
    <w:name w:val="Placeholder Text"/>
    <w:basedOn w:val="Policepardfaut"/>
    <w:uiPriority w:val="99"/>
    <w:semiHidden/>
    <w:rsid w:val="00B95B9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7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5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ches.publics@liste.parisnanterre.fr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37ECC1723DA431DAA5468A0B846E4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66356EC-249C-42B8-8491-E98DC45C197F}"/>
      </w:docPartPr>
      <w:docPartBody>
        <w:p w:rsidR="001F3FEA" w:rsidRDefault="001F3FEA">
          <w:pPr>
            <w:pStyle w:val="237ECC1723DA431DAA5468A0B846E4E9"/>
          </w:pPr>
          <w:r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BBDAD4A7A5AA40FD9F9475CDD8F551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68CCE90-65FB-4122-BBF6-72D3CE9DDC1A}"/>
      </w:docPartPr>
      <w:docPartBody>
        <w:p w:rsidR="001F3FEA" w:rsidRDefault="001F3FEA">
          <w:pPr>
            <w:pStyle w:val="BBDAD4A7A5AA40FD9F9475CDD8F551F4"/>
          </w:pPr>
          <w:r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96A12A0F26DB4F88A2E4475FA12996C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66821C9-0C72-428A-9DCA-F244986FD489}"/>
      </w:docPartPr>
      <w:docPartBody>
        <w:p w:rsidR="001F3FEA" w:rsidRDefault="001F3FEA">
          <w:pPr>
            <w:pStyle w:val="96A12A0F26DB4F88A2E4475FA12996C5"/>
          </w:pPr>
          <w:r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EE8BA008A08D450788129411A7DF39F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4EDEE54-8553-49D9-AF84-CDD5D9937617}"/>
      </w:docPartPr>
      <w:docPartBody>
        <w:p w:rsidR="001F3FEA" w:rsidRDefault="001F3FEA">
          <w:pPr>
            <w:pStyle w:val="EE8BA008A08D450788129411A7DF39F6"/>
          </w:pPr>
          <w:r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Arial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FEA"/>
    <w:rsid w:val="001F3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</w:style>
  <w:style w:type="paragraph" w:customStyle="1" w:styleId="237ECC1723DA431DAA5468A0B846E4E9">
    <w:name w:val="237ECC1723DA431DAA5468A0B846E4E9"/>
  </w:style>
  <w:style w:type="paragraph" w:customStyle="1" w:styleId="BBDAD4A7A5AA40FD9F9475CDD8F551F4">
    <w:name w:val="BBDAD4A7A5AA40FD9F9475CDD8F551F4"/>
  </w:style>
  <w:style w:type="paragraph" w:customStyle="1" w:styleId="96A12A0F26DB4F88A2E4475FA12996C5">
    <w:name w:val="96A12A0F26DB4F88A2E4475FA12996C5"/>
  </w:style>
  <w:style w:type="paragraph" w:customStyle="1" w:styleId="EE8BA008A08D450788129411A7DF39F6">
    <w:name w:val="EE8BA008A08D450788129411A7DF39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DD742-4C81-4819-8702-C4613BF37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122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contact</vt:lpstr>
    </vt:vector>
  </TitlesOfParts>
  <Company>CNDP</Company>
  <LinksUpToDate>false</LinksUpToDate>
  <CharactersWithSpaces>941</CharactersWithSpaces>
  <SharedDoc>false</SharedDoc>
  <HLinks>
    <vt:vector size="6" baseType="variant">
      <vt:variant>
        <vt:i4>1310768</vt:i4>
      </vt:variant>
      <vt:variant>
        <vt:i4>40</vt:i4>
      </vt:variant>
      <vt:variant>
        <vt:i4>0</vt:i4>
      </vt:variant>
      <vt:variant>
        <vt:i4>5</vt:i4>
      </vt:variant>
      <vt:variant>
        <vt:lpwstr>mailto:cellule.achats@reseau-canope.fr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contact</dc:title>
  <dc:creator>Kore Alex</dc:creator>
  <cp:lastModifiedBy>Hajib Hassan</cp:lastModifiedBy>
  <cp:revision>3</cp:revision>
  <cp:lastPrinted>2015-03-02T12:44:00Z</cp:lastPrinted>
  <dcterms:created xsi:type="dcterms:W3CDTF">2022-03-01T14:49:00Z</dcterms:created>
  <dcterms:modified xsi:type="dcterms:W3CDTF">2025-10-15T14:42:00Z</dcterms:modified>
</cp:coreProperties>
</file>